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7657C27F" w14:textId="77777777" w:rsidR="009B1CD0" w:rsidRPr="00DA7ECB" w:rsidRDefault="009B1CD0" w:rsidP="00844DAA">
      <w:pPr>
        <w:tabs>
          <w:tab w:val="left" w:pos="851"/>
        </w:tabs>
        <w:spacing w:before="60" w:after="60"/>
        <w:jc w:val="center"/>
        <w:rPr>
          <w:rFonts w:ascii="Verdana" w:hAnsi="Verdana"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rsidRPr="00DA7ECB" w14:paraId="7977FB07" w14:textId="77777777">
        <w:trPr>
          <w:trHeight w:val="1132"/>
        </w:trPr>
        <w:tc>
          <w:tcPr>
            <w:tcW w:w="10434" w:type="dxa"/>
          </w:tcPr>
          <w:p w14:paraId="4C1829E4" w14:textId="31E8E716" w:rsidR="009655B8" w:rsidRDefault="009655B8" w:rsidP="009655B8">
            <w:pPr>
              <w:pStyle w:val="Pieddepage"/>
              <w:tabs>
                <w:tab w:val="clear" w:pos="4536"/>
                <w:tab w:val="clear" w:pos="9072"/>
                <w:tab w:val="left" w:pos="851"/>
              </w:tabs>
              <w:jc w:val="center"/>
              <w:rPr>
                <w:rFonts w:eastAsia="Arial Unicode MS" w:cs="Arial"/>
                <w:b/>
                <w:smallCaps/>
                <w:noProof/>
                <w:sz w:val="24"/>
                <w:szCs w:val="24"/>
              </w:rPr>
            </w:pPr>
            <w:r>
              <w:rPr>
                <w:noProof/>
              </w:rPr>
              <w:drawing>
                <wp:anchor distT="0" distB="0" distL="114300" distR="114300" simplePos="0" relativeHeight="251661312" behindDoc="1" locked="0" layoutInCell="1" allowOverlap="1" wp14:anchorId="4394CD9B" wp14:editId="51F392A6">
                  <wp:simplePos x="0" y="0"/>
                  <wp:positionH relativeFrom="column">
                    <wp:posOffset>3986530</wp:posOffset>
                  </wp:positionH>
                  <wp:positionV relativeFrom="paragraph">
                    <wp:posOffset>48895</wp:posOffset>
                  </wp:positionV>
                  <wp:extent cx="1774190" cy="1430020"/>
                  <wp:effectExtent l="0" t="0" r="0" b="0"/>
                  <wp:wrapSquare wrapText="bothSides"/>
                  <wp:docPr id="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1" cstate="print">
                            <a:extLst>
                              <a:ext uri="{28A0092B-C50C-407E-A947-70E740481C1C}">
                                <a14:useLocalDpi xmlns:a14="http://schemas.microsoft.com/office/drawing/2010/main" val="0"/>
                              </a:ext>
                            </a:extLst>
                          </a:blip>
                          <a:srcRect l="28549" t="38289" r="52007" b="27960"/>
                          <a:stretch>
                            <a:fillRect/>
                          </a:stretch>
                        </pic:blipFill>
                        <pic:spPr bwMode="auto">
                          <a:xfrm>
                            <a:off x="0" y="0"/>
                            <a:ext cx="1774190" cy="143002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60BEE3D" w14:textId="77777777" w:rsidR="009655B8" w:rsidRDefault="009655B8" w:rsidP="009655B8">
            <w:pPr>
              <w:pStyle w:val="Pieddepage"/>
              <w:tabs>
                <w:tab w:val="clear" w:pos="4536"/>
                <w:tab w:val="clear" w:pos="9072"/>
                <w:tab w:val="left" w:pos="851"/>
              </w:tabs>
              <w:jc w:val="center"/>
              <w:rPr>
                <w:noProof/>
              </w:rPr>
            </w:pPr>
            <w:r w:rsidRPr="00E33863">
              <w:rPr>
                <w:noProof/>
              </w:rPr>
              <w:drawing>
                <wp:inline distT="0" distB="0" distL="0" distR="0" wp14:anchorId="314251BE" wp14:editId="5846C2A2">
                  <wp:extent cx="3016250" cy="781050"/>
                  <wp:effectExtent l="0" t="0" r="0" b="0"/>
                  <wp:docPr id="1" name="Image 2" descr="Une image contenant Graphique, Police, graphisme, capture d’écran&#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Une image contenant Graphique, Police, graphisme, capture d’écran&#10;&#10;Description générée automatiquement"/>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016250" cy="781050"/>
                          </a:xfrm>
                          <a:prstGeom prst="rect">
                            <a:avLst/>
                          </a:prstGeom>
                          <a:noFill/>
                          <a:ln>
                            <a:noFill/>
                          </a:ln>
                        </pic:spPr>
                      </pic:pic>
                    </a:graphicData>
                  </a:graphic>
                </wp:inline>
              </w:drawing>
            </w:r>
          </w:p>
          <w:p w14:paraId="22BF6EE8" w14:textId="77777777" w:rsidR="009655B8" w:rsidRPr="006219DE" w:rsidRDefault="009655B8" w:rsidP="009655B8">
            <w:pPr>
              <w:jc w:val="center"/>
            </w:pPr>
          </w:p>
          <w:p w14:paraId="250E7E78" w14:textId="77777777" w:rsidR="009655B8" w:rsidRDefault="009655B8" w:rsidP="009655B8">
            <w:pPr>
              <w:jc w:val="center"/>
              <w:rPr>
                <w:noProof/>
              </w:rPr>
            </w:pPr>
          </w:p>
          <w:p w14:paraId="29533DD6" w14:textId="6CF0E5ED" w:rsidR="009B1CD0" w:rsidRPr="00DA7ECB" w:rsidRDefault="009B1CD0" w:rsidP="00790B73">
            <w:pPr>
              <w:rPr>
                <w:rFonts w:ascii="Verdana" w:hAnsi="Verdana"/>
              </w:rPr>
            </w:pPr>
          </w:p>
        </w:tc>
      </w:tr>
    </w:tbl>
    <w:p w14:paraId="0AE635E8" w14:textId="77777777" w:rsidR="009B1CD0" w:rsidRPr="00DA7ECB" w:rsidRDefault="009B1CD0" w:rsidP="00844DAA">
      <w:pPr>
        <w:tabs>
          <w:tab w:val="left" w:pos="851"/>
        </w:tabs>
        <w:rPr>
          <w:rFonts w:ascii="Verdana" w:hAnsi="Verdana"/>
        </w:rPr>
        <w:sectPr w:rsidR="009B1CD0" w:rsidRPr="00DA7ECB">
          <w:footerReference w:type="default" r:id="rId13"/>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rsidRPr="00DA7ECB" w14:paraId="1AABFD80" w14:textId="77777777">
        <w:tc>
          <w:tcPr>
            <w:tcW w:w="9002" w:type="dxa"/>
            <w:shd w:val="clear" w:color="auto" w:fill="66CCFF"/>
          </w:tcPr>
          <w:p w14:paraId="3CAEAA39" w14:textId="77777777" w:rsidR="009B1CD0" w:rsidRPr="00DA7ECB" w:rsidRDefault="009B1CD0" w:rsidP="00844DAA">
            <w:pPr>
              <w:tabs>
                <w:tab w:val="left" w:pos="851"/>
              </w:tabs>
              <w:spacing w:before="120" w:after="120"/>
              <w:jc w:val="center"/>
              <w:rPr>
                <w:rFonts w:ascii="Verdana" w:hAnsi="Verdana" w:cs="Arial"/>
                <w:b/>
                <w:bCs/>
                <w:caps/>
                <w:sz w:val="28"/>
                <w:szCs w:val="28"/>
              </w:rPr>
            </w:pPr>
            <w:r w:rsidRPr="00DA7ECB">
              <w:rPr>
                <w:rFonts w:ascii="Verdana" w:hAnsi="Verdana" w:cs="Arial"/>
                <w:sz w:val="24"/>
                <w:szCs w:val="24"/>
              </w:rPr>
              <w:t>MARCH</w:t>
            </w:r>
            <w:r w:rsidR="00BE7541" w:rsidRPr="00DA7ECB">
              <w:rPr>
                <w:rFonts w:ascii="Verdana" w:hAnsi="Verdana" w:cs="Arial"/>
                <w:caps/>
                <w:sz w:val="24"/>
                <w:szCs w:val="24"/>
              </w:rPr>
              <w:t>É</w:t>
            </w:r>
            <w:r w:rsidRPr="00DA7ECB">
              <w:rPr>
                <w:rFonts w:ascii="Verdana" w:hAnsi="Verdana" w:cs="Arial"/>
                <w:sz w:val="24"/>
                <w:szCs w:val="24"/>
              </w:rPr>
              <w:t xml:space="preserve">S </w:t>
            </w:r>
            <w:r w:rsidR="00BE7541" w:rsidRPr="00DA7ECB">
              <w:rPr>
                <w:rFonts w:ascii="Verdana" w:hAnsi="Verdana" w:cs="Arial"/>
                <w:sz w:val="24"/>
                <w:szCs w:val="24"/>
              </w:rPr>
              <w:t>PUBLICS</w:t>
            </w:r>
          </w:p>
          <w:p w14:paraId="13C5153E" w14:textId="77777777" w:rsidR="009B1CD0" w:rsidRPr="00DA7ECB" w:rsidRDefault="009B1CD0" w:rsidP="006C4338">
            <w:pPr>
              <w:tabs>
                <w:tab w:val="left" w:pos="851"/>
              </w:tabs>
              <w:spacing w:before="120" w:after="120"/>
              <w:jc w:val="center"/>
              <w:rPr>
                <w:rFonts w:ascii="Verdana" w:hAnsi="Verdana" w:cs="Arial"/>
                <w:b/>
                <w:bCs/>
                <w:sz w:val="28"/>
                <w:szCs w:val="28"/>
              </w:rPr>
            </w:pPr>
            <w:r w:rsidRPr="00DA7ECB">
              <w:rPr>
                <w:rFonts w:ascii="Verdana" w:hAnsi="Verdana" w:cs="Arial"/>
                <w:b/>
                <w:bCs/>
                <w:caps/>
                <w:sz w:val="28"/>
                <w:szCs w:val="28"/>
              </w:rPr>
              <w:t>ACTE</w:t>
            </w:r>
            <w:r w:rsidRPr="00DA7ECB">
              <w:rPr>
                <w:rFonts w:ascii="Verdana" w:hAnsi="Verdana" w:cs="Arial"/>
                <w:b/>
                <w:bCs/>
                <w:sz w:val="28"/>
                <w:szCs w:val="28"/>
              </w:rPr>
              <w:t xml:space="preserve"> D’ENGAGEMENT</w:t>
            </w:r>
          </w:p>
          <w:p w14:paraId="0ACC9869" w14:textId="463A3665" w:rsidR="00AF1E3D" w:rsidRPr="00DA7ECB" w:rsidRDefault="00FA2DD9" w:rsidP="00AF1E3D">
            <w:pPr>
              <w:tabs>
                <w:tab w:val="left" w:pos="851"/>
              </w:tabs>
              <w:spacing w:after="120"/>
              <w:jc w:val="center"/>
              <w:rPr>
                <w:rFonts w:ascii="Verdana" w:hAnsi="Verdana"/>
                <w:caps/>
                <w:sz w:val="28"/>
                <w:szCs w:val="28"/>
              </w:rPr>
            </w:pPr>
            <w:r w:rsidRPr="00DA7ECB">
              <w:rPr>
                <w:rFonts w:ascii="Verdana" w:hAnsi="Verdana" w:cs="Arial"/>
                <w:b/>
                <w:bCs/>
                <w:sz w:val="28"/>
                <w:szCs w:val="28"/>
              </w:rPr>
              <w:t xml:space="preserve">MARCHÉ </w:t>
            </w:r>
            <w:r w:rsidR="007272C6" w:rsidRPr="00DA7ECB">
              <w:rPr>
                <w:rFonts w:ascii="Verdana" w:hAnsi="Verdana" w:cs="Arial"/>
                <w:b/>
                <w:bCs/>
                <w:sz w:val="28"/>
                <w:szCs w:val="28"/>
              </w:rPr>
              <w:t>N°</w:t>
            </w:r>
            <w:r w:rsidR="0016390D">
              <w:rPr>
                <w:rFonts w:ascii="Verdana" w:hAnsi="Verdana" w:cs="Arial"/>
                <w:b/>
                <w:bCs/>
                <w:sz w:val="28"/>
                <w:szCs w:val="28"/>
              </w:rPr>
              <w:t>UCANSS_</w:t>
            </w:r>
            <w:r w:rsidR="00FF1E88" w:rsidRPr="00DA7ECB">
              <w:rPr>
                <w:rFonts w:ascii="Verdana" w:hAnsi="Verdana" w:cs="Arial"/>
                <w:b/>
                <w:bCs/>
                <w:sz w:val="28"/>
                <w:szCs w:val="28"/>
              </w:rPr>
              <w:t>2</w:t>
            </w:r>
            <w:r w:rsidR="00C83091">
              <w:rPr>
                <w:rFonts w:ascii="Verdana" w:hAnsi="Verdana" w:cs="Arial"/>
                <w:b/>
                <w:bCs/>
                <w:sz w:val="28"/>
                <w:szCs w:val="28"/>
              </w:rPr>
              <w:t>6</w:t>
            </w:r>
            <w:r w:rsidR="00FF1E88" w:rsidRPr="00DA7ECB">
              <w:rPr>
                <w:rFonts w:ascii="Verdana" w:hAnsi="Verdana" w:cs="Arial"/>
                <w:b/>
                <w:bCs/>
                <w:sz w:val="28"/>
                <w:szCs w:val="28"/>
              </w:rPr>
              <w:t xml:space="preserve"> </w:t>
            </w:r>
            <w:r w:rsidR="005C2C05">
              <w:rPr>
                <w:rFonts w:ascii="Verdana" w:hAnsi="Verdana" w:cs="Arial"/>
                <w:b/>
                <w:bCs/>
                <w:sz w:val="28"/>
                <w:szCs w:val="28"/>
              </w:rPr>
              <w:t xml:space="preserve">PA </w:t>
            </w:r>
            <w:r w:rsidR="00C83091">
              <w:rPr>
                <w:rFonts w:ascii="Verdana" w:hAnsi="Verdana" w:cs="Arial"/>
                <w:b/>
                <w:bCs/>
                <w:sz w:val="28"/>
                <w:szCs w:val="28"/>
              </w:rPr>
              <w:t>04</w:t>
            </w:r>
          </w:p>
        </w:tc>
        <w:tc>
          <w:tcPr>
            <w:tcW w:w="1275" w:type="dxa"/>
            <w:shd w:val="clear" w:color="auto" w:fill="66CCFF"/>
          </w:tcPr>
          <w:p w14:paraId="65FFA00D" w14:textId="77777777" w:rsidR="009B1CD0" w:rsidRPr="00DA7ECB" w:rsidRDefault="00E47798" w:rsidP="0083205E">
            <w:pPr>
              <w:pStyle w:val="Titre8"/>
              <w:tabs>
                <w:tab w:val="left" w:pos="851"/>
                <w:tab w:val="right" w:pos="9639"/>
              </w:tabs>
              <w:spacing w:before="120" w:after="120"/>
              <w:rPr>
                <w:rFonts w:ascii="Verdana" w:hAnsi="Verdana"/>
                <w:szCs w:val="24"/>
              </w:rPr>
            </w:pPr>
            <w:r w:rsidRPr="00DA7ECB">
              <w:rPr>
                <w:rFonts w:ascii="Verdana" w:hAnsi="Verdana"/>
                <w:caps/>
                <w:szCs w:val="24"/>
              </w:rPr>
              <w:t>ATTRI1</w:t>
            </w:r>
          </w:p>
        </w:tc>
      </w:tr>
    </w:tbl>
    <w:p w14:paraId="5328C4C1" w14:textId="77777777" w:rsidR="00ED1218" w:rsidRPr="00DA7ECB" w:rsidRDefault="00ED1218" w:rsidP="00ED1218">
      <w:pPr>
        <w:pStyle w:val="Corpsdetexte31"/>
        <w:tabs>
          <w:tab w:val="left" w:pos="851"/>
        </w:tabs>
        <w:jc w:val="both"/>
        <w:rPr>
          <w:rFonts w:ascii="Verdana" w:hAnsi="Verdana"/>
          <w:sz w:val="18"/>
          <w:szCs w:val="18"/>
        </w:rPr>
      </w:pPr>
    </w:p>
    <w:tbl>
      <w:tblPr>
        <w:tblW w:w="10277" w:type="dxa"/>
        <w:tblLayout w:type="fixed"/>
        <w:tblCellMar>
          <w:left w:w="71" w:type="dxa"/>
          <w:right w:w="71" w:type="dxa"/>
        </w:tblCellMar>
        <w:tblLook w:val="0000" w:firstRow="0" w:lastRow="0" w:firstColumn="0" w:lastColumn="0" w:noHBand="0" w:noVBand="0"/>
      </w:tblPr>
      <w:tblGrid>
        <w:gridCol w:w="10277"/>
      </w:tblGrid>
      <w:tr w:rsidR="009B1CD0" w:rsidRPr="00DA7ECB" w14:paraId="59952ED8" w14:textId="77777777" w:rsidTr="00DA7ECB">
        <w:tc>
          <w:tcPr>
            <w:tcW w:w="10277" w:type="dxa"/>
            <w:shd w:val="clear" w:color="auto" w:fill="66CCFF"/>
          </w:tcPr>
          <w:p w14:paraId="20BEFA4D" w14:textId="52B71FD0" w:rsidR="009B1CD0" w:rsidRPr="00DA7ECB" w:rsidRDefault="009B1CD0" w:rsidP="005846FB">
            <w:pPr>
              <w:tabs>
                <w:tab w:val="left" w:pos="-142"/>
                <w:tab w:val="left" w:pos="851"/>
                <w:tab w:val="left" w:pos="4111"/>
              </w:tabs>
              <w:jc w:val="both"/>
              <w:rPr>
                <w:rFonts w:ascii="Verdana" w:hAnsi="Verdana"/>
              </w:rPr>
            </w:pPr>
            <w:r w:rsidRPr="00DA7ECB">
              <w:rPr>
                <w:rFonts w:ascii="Verdana" w:hAnsi="Verdana" w:cs="Arial"/>
                <w:b/>
                <w:sz w:val="22"/>
                <w:szCs w:val="22"/>
              </w:rPr>
              <w:t xml:space="preserve">A - Objet </w:t>
            </w:r>
            <w:r w:rsidRPr="00DA7ECB">
              <w:rPr>
                <w:rFonts w:ascii="Verdana" w:hAnsi="Verdana" w:cs="Arial"/>
                <w:b/>
                <w:bCs/>
                <w:sz w:val="22"/>
                <w:szCs w:val="22"/>
              </w:rPr>
              <w:t>de l’acte d’engagement</w:t>
            </w:r>
          </w:p>
        </w:tc>
      </w:tr>
    </w:tbl>
    <w:p w14:paraId="4B32EA43" w14:textId="77777777" w:rsidR="009B1CD0" w:rsidRPr="00DA7ECB" w:rsidRDefault="009B1CD0" w:rsidP="006C4338">
      <w:pPr>
        <w:tabs>
          <w:tab w:val="left" w:pos="426"/>
          <w:tab w:val="left" w:pos="851"/>
        </w:tabs>
        <w:jc w:val="both"/>
        <w:rPr>
          <w:rFonts w:ascii="Verdana" w:hAnsi="Verdana"/>
        </w:rPr>
      </w:pPr>
    </w:p>
    <w:p w14:paraId="7B51E55A" w14:textId="2C816FE9" w:rsidR="009B1CD0" w:rsidRPr="00DA7ECB" w:rsidRDefault="009B1CD0" w:rsidP="006C4338">
      <w:pPr>
        <w:tabs>
          <w:tab w:val="left" w:pos="426"/>
          <w:tab w:val="left" w:pos="851"/>
        </w:tabs>
        <w:jc w:val="both"/>
        <w:rPr>
          <w:rFonts w:ascii="Verdana" w:hAnsi="Verdana" w:cs="Arial"/>
          <w:i/>
          <w:sz w:val="18"/>
          <w:szCs w:val="18"/>
        </w:rPr>
      </w:pPr>
      <w:r w:rsidRPr="00DA7ECB">
        <w:rPr>
          <w:rFonts w:ascii="Verdana" w:eastAsia="Wingdings" w:hAnsi="Verdana" w:cs="Wingdings"/>
          <w:b/>
          <w:color w:val="66CCFF"/>
          <w:spacing w:val="-10"/>
        </w:rPr>
        <w:t></w:t>
      </w:r>
      <w:r w:rsidRPr="00DA7ECB">
        <w:rPr>
          <w:rFonts w:ascii="Verdana" w:eastAsia="Arial" w:hAnsi="Verdana" w:cs="Arial"/>
          <w:spacing w:val="-10"/>
        </w:rPr>
        <w:t xml:space="preserve"> </w:t>
      </w:r>
      <w:r w:rsidRPr="00DA7ECB">
        <w:rPr>
          <w:rFonts w:ascii="Verdana" w:hAnsi="Verdana" w:cs="Arial"/>
        </w:rPr>
        <w:t xml:space="preserve">Objet </w:t>
      </w:r>
      <w:r w:rsidR="00CD185D" w:rsidRPr="00DA7ECB">
        <w:rPr>
          <w:rFonts w:ascii="Verdana" w:hAnsi="Verdana" w:cs="Arial"/>
          <w:bCs/>
        </w:rPr>
        <w:t>d</w:t>
      </w:r>
      <w:r w:rsidR="00FA2DD9" w:rsidRPr="00DA7ECB">
        <w:rPr>
          <w:rFonts w:ascii="Verdana" w:hAnsi="Verdana" w:cs="Arial"/>
          <w:bCs/>
        </w:rPr>
        <w:t>u marché</w:t>
      </w:r>
      <w:r w:rsidR="008E24FC" w:rsidRPr="00DA7ECB">
        <w:rPr>
          <w:rFonts w:ascii="Verdana" w:hAnsi="Verdana" w:cs="Arial"/>
          <w:bCs/>
        </w:rPr>
        <w:t xml:space="preserve"> </w:t>
      </w:r>
      <w:r w:rsidRPr="00DA7ECB">
        <w:rPr>
          <w:rFonts w:ascii="Verdana" w:hAnsi="Verdana" w:cs="Arial"/>
        </w:rPr>
        <w:t>:</w:t>
      </w:r>
    </w:p>
    <w:p w14:paraId="055DB046" w14:textId="77777777" w:rsidR="009B1CD0" w:rsidRPr="00DA7ECB" w:rsidRDefault="009B1CD0" w:rsidP="005846FB">
      <w:pPr>
        <w:tabs>
          <w:tab w:val="left" w:pos="426"/>
          <w:tab w:val="left" w:pos="851"/>
        </w:tabs>
        <w:jc w:val="both"/>
        <w:rPr>
          <w:rFonts w:ascii="Verdana" w:hAnsi="Verdana" w:cs="Arial"/>
        </w:rPr>
      </w:pPr>
    </w:p>
    <w:p w14:paraId="4ECA1E2C" w14:textId="77777777" w:rsidR="00B427E9" w:rsidRPr="00B427E9" w:rsidRDefault="00B427E9" w:rsidP="00B427E9">
      <w:pPr>
        <w:jc w:val="both"/>
        <w:rPr>
          <w:rFonts w:ascii="Verdana" w:hAnsi="Verdana" w:cs="Arial"/>
        </w:rPr>
      </w:pPr>
      <w:r w:rsidRPr="00B427E9">
        <w:rPr>
          <w:rFonts w:ascii="Verdana" w:hAnsi="Verdana" w:cs="Arial"/>
        </w:rPr>
        <w:t xml:space="preserve">Le présent marché a pour objet la mise en œuvre d’un accompagnement éditorial articulé autour de thématiques managériales définies annuellement et ajustées au besoin trimestriellement ou semestriellement par le copil </w:t>
      </w:r>
      <w:proofErr w:type="spellStart"/>
      <w:r w:rsidRPr="00B427E9">
        <w:rPr>
          <w:rFonts w:ascii="Verdana" w:hAnsi="Verdana" w:cs="Arial"/>
        </w:rPr>
        <w:t>Cap’m</w:t>
      </w:r>
      <w:proofErr w:type="spellEnd"/>
      <w:r w:rsidRPr="00B427E9">
        <w:rPr>
          <w:rFonts w:ascii="Verdana" w:hAnsi="Verdana" w:cs="Arial"/>
        </w:rPr>
        <w:t xml:space="preserve">. </w:t>
      </w:r>
    </w:p>
    <w:p w14:paraId="3AF458CC" w14:textId="77777777" w:rsidR="00B427E9" w:rsidRPr="00B427E9" w:rsidRDefault="00B427E9" w:rsidP="00B427E9">
      <w:pPr>
        <w:jc w:val="both"/>
        <w:rPr>
          <w:rFonts w:ascii="Verdana" w:hAnsi="Verdana" w:cs="Arial"/>
        </w:rPr>
      </w:pPr>
    </w:p>
    <w:p w14:paraId="4AFF69A5" w14:textId="77777777" w:rsidR="00B427E9" w:rsidRPr="00B427E9" w:rsidRDefault="00B427E9" w:rsidP="00B427E9">
      <w:pPr>
        <w:overflowPunct w:val="0"/>
        <w:autoSpaceDE w:val="0"/>
        <w:autoSpaceDN w:val="0"/>
        <w:jc w:val="both"/>
        <w:textAlignment w:val="baseline"/>
        <w:rPr>
          <w:rFonts w:ascii="Verdana" w:hAnsi="Verdana" w:cs="Arial"/>
          <w:bCs/>
        </w:rPr>
      </w:pPr>
      <w:r w:rsidRPr="00B427E9">
        <w:rPr>
          <w:rFonts w:ascii="Verdana" w:hAnsi="Verdana" w:cs="Arial"/>
          <w:bCs/>
        </w:rPr>
        <w:t>Cet accompagnement éditorial, réalisé principalement à distance, comprend des activités de veille, de conseil et de production de contenus. Il inclut notamment la rédaction d’articles d’inspiration et de veille managériale, en cohérence avec les thématiques préalablement arrêtées par le COPIL « </w:t>
      </w:r>
      <w:proofErr w:type="spellStart"/>
      <w:r w:rsidRPr="00B427E9">
        <w:rPr>
          <w:rFonts w:ascii="Verdana" w:hAnsi="Verdana" w:cs="Arial"/>
          <w:bCs/>
        </w:rPr>
        <w:t>Cap’m</w:t>
      </w:r>
      <w:proofErr w:type="spellEnd"/>
      <w:r w:rsidRPr="00B427E9">
        <w:rPr>
          <w:rFonts w:ascii="Verdana" w:hAnsi="Verdana" w:cs="Arial"/>
          <w:bCs/>
        </w:rPr>
        <w:t> ».</w:t>
      </w:r>
    </w:p>
    <w:p w14:paraId="4384A91F" w14:textId="77777777" w:rsidR="00B427E9" w:rsidRPr="00B427E9" w:rsidRDefault="00B427E9" w:rsidP="00B427E9">
      <w:pPr>
        <w:overflowPunct w:val="0"/>
        <w:autoSpaceDE w:val="0"/>
        <w:autoSpaceDN w:val="0"/>
        <w:jc w:val="both"/>
        <w:textAlignment w:val="baseline"/>
        <w:rPr>
          <w:rFonts w:ascii="Verdana" w:hAnsi="Verdana" w:cs="Arial"/>
          <w:bCs/>
          <w:i/>
          <w:iCs/>
        </w:rPr>
      </w:pPr>
      <w:r w:rsidRPr="00B427E9">
        <w:rPr>
          <w:rFonts w:ascii="Verdana" w:hAnsi="Verdana" w:cs="Arial"/>
          <w:bCs/>
        </w:rPr>
        <w:t>Il doit également s’inscrire dans une démarche de continuité et de complémentarité avec les thématiques déjà traitées, au regard des contenus éditoriaux produits à ce jour.</w:t>
      </w:r>
    </w:p>
    <w:p w14:paraId="7B21EAF0" w14:textId="77777777" w:rsidR="005C2C05" w:rsidRPr="00C83091" w:rsidRDefault="005C2C05" w:rsidP="00710FD6">
      <w:pPr>
        <w:tabs>
          <w:tab w:val="left" w:pos="426"/>
          <w:tab w:val="left" w:pos="851"/>
        </w:tabs>
        <w:jc w:val="both"/>
        <w:rPr>
          <w:rFonts w:ascii="Arial" w:hAnsi="Arial" w:cs="Arial"/>
          <w:b/>
          <w:bCs/>
        </w:rPr>
      </w:pPr>
    </w:p>
    <w:p w14:paraId="6D96B357" w14:textId="7CAF1981" w:rsidR="009B1CD0" w:rsidRPr="00296C92" w:rsidRDefault="009B1CD0" w:rsidP="00296C92">
      <w:pPr>
        <w:tabs>
          <w:tab w:val="left" w:pos="426"/>
          <w:tab w:val="left" w:pos="851"/>
        </w:tabs>
        <w:jc w:val="both"/>
        <w:rPr>
          <w:rFonts w:ascii="Verdana" w:hAnsi="Verdana" w:cs="Arial"/>
          <w:i/>
          <w:sz w:val="18"/>
          <w:szCs w:val="18"/>
        </w:rPr>
      </w:pPr>
      <w:r w:rsidRPr="00DA7ECB">
        <w:rPr>
          <w:rFonts w:ascii="Verdana" w:eastAsia="Wingdings" w:hAnsi="Verdana" w:cs="Wingdings"/>
          <w:b/>
          <w:color w:val="66CCFF"/>
          <w:spacing w:val="-10"/>
        </w:rPr>
        <w:t></w:t>
      </w:r>
      <w:r w:rsidRPr="00DA7ECB">
        <w:rPr>
          <w:rFonts w:ascii="Verdana" w:eastAsia="Arial" w:hAnsi="Verdana" w:cs="Arial"/>
          <w:spacing w:val="-10"/>
        </w:rPr>
        <w:t xml:space="preserve"> </w:t>
      </w:r>
      <w:r w:rsidRPr="00DA7ECB">
        <w:rPr>
          <w:rFonts w:ascii="Verdana" w:hAnsi="Verdana" w:cs="Arial"/>
        </w:rPr>
        <w:t>Cet acte d'engagement correspond</w:t>
      </w:r>
      <w:r w:rsidR="00296C92">
        <w:rPr>
          <w:rFonts w:ascii="Verdana" w:hAnsi="Verdana" w:cs="Arial"/>
        </w:rPr>
        <w:t> :</w:t>
      </w:r>
    </w:p>
    <w:p w14:paraId="496AF024" w14:textId="77777777" w:rsidR="009B1CD0" w:rsidRPr="00DA7ECB" w:rsidRDefault="009B1CD0" w:rsidP="009B45B9">
      <w:pPr>
        <w:tabs>
          <w:tab w:val="left" w:pos="426"/>
          <w:tab w:val="left" w:pos="851"/>
        </w:tabs>
        <w:jc w:val="both"/>
        <w:rPr>
          <w:rFonts w:ascii="Verdana" w:hAnsi="Verdana" w:cs="Arial"/>
        </w:rPr>
      </w:pPr>
    </w:p>
    <w:p w14:paraId="1CCAAD12" w14:textId="3B0953F5" w:rsidR="009B1CD0" w:rsidRPr="00DA7ECB" w:rsidRDefault="006F6245" w:rsidP="006F3DF9">
      <w:pPr>
        <w:pStyle w:val="fcasegauche"/>
        <w:tabs>
          <w:tab w:val="left" w:pos="851"/>
        </w:tabs>
        <w:spacing w:after="0"/>
        <w:ind w:left="851" w:firstLine="0"/>
        <w:rPr>
          <w:rFonts w:ascii="Verdana" w:hAnsi="Verdana" w:cs="Arial"/>
        </w:rPr>
      </w:pPr>
      <w:r w:rsidRPr="00DA7ECB">
        <w:rPr>
          <w:rFonts w:ascii="Verdana" w:hAnsi="Verdana"/>
        </w:rPr>
        <w:fldChar w:fldCharType="begin">
          <w:ffData>
            <w:name w:val=""/>
            <w:enabled/>
            <w:calcOnExit w:val="0"/>
            <w:checkBox>
              <w:size w:val="20"/>
              <w:default w:val="1"/>
            </w:checkBox>
          </w:ffData>
        </w:fldChar>
      </w:r>
      <w:r w:rsidRPr="00DA7ECB">
        <w:rPr>
          <w:rFonts w:ascii="Verdana" w:hAnsi="Verdana"/>
        </w:rPr>
        <w:instrText xml:space="preserve"> FORMCHECKBOX </w:instrText>
      </w:r>
      <w:r w:rsidRPr="00DA7ECB">
        <w:rPr>
          <w:rFonts w:ascii="Verdana" w:hAnsi="Verdana"/>
        </w:rPr>
      </w:r>
      <w:r w:rsidRPr="00DA7ECB">
        <w:rPr>
          <w:rFonts w:ascii="Verdana" w:hAnsi="Verdana"/>
        </w:rPr>
        <w:fldChar w:fldCharType="separate"/>
      </w:r>
      <w:r w:rsidRPr="00DA7ECB">
        <w:rPr>
          <w:rFonts w:ascii="Verdana" w:hAnsi="Verdana"/>
        </w:rPr>
        <w:fldChar w:fldCharType="end"/>
      </w:r>
      <w:r w:rsidR="009B1CD0" w:rsidRPr="00DA7ECB">
        <w:rPr>
          <w:rFonts w:ascii="Verdana" w:hAnsi="Verdana" w:cs="Arial"/>
        </w:rPr>
        <w:tab/>
      </w:r>
      <w:proofErr w:type="gramStart"/>
      <w:r w:rsidR="00296C92" w:rsidRPr="00DA7ECB">
        <w:rPr>
          <w:rFonts w:ascii="Verdana" w:hAnsi="Verdana"/>
        </w:rPr>
        <w:t>à</w:t>
      </w:r>
      <w:proofErr w:type="gramEnd"/>
      <w:r w:rsidR="00296C92" w:rsidRPr="00DA7ECB">
        <w:rPr>
          <w:rFonts w:ascii="Verdana" w:hAnsi="Verdana"/>
        </w:rPr>
        <w:t xml:space="preserve"> l’ensemble de l’accord</w:t>
      </w:r>
      <w:r w:rsidR="00B427E9">
        <w:rPr>
          <w:rFonts w:ascii="Verdana" w:hAnsi="Verdana"/>
        </w:rPr>
        <w:t>-</w:t>
      </w:r>
      <w:r w:rsidR="00296C92" w:rsidRPr="00DA7ECB">
        <w:rPr>
          <w:rFonts w:ascii="Verdana" w:hAnsi="Verdana"/>
        </w:rPr>
        <w:t>cadr</w:t>
      </w:r>
      <w:r w:rsidR="005762AB">
        <w:rPr>
          <w:rFonts w:ascii="Verdana" w:hAnsi="Verdana"/>
        </w:rPr>
        <w:t>e.</w:t>
      </w:r>
    </w:p>
    <w:p w14:paraId="265E4BAE" w14:textId="77777777" w:rsidR="009B1CD0" w:rsidRPr="00DA7ECB" w:rsidRDefault="009B1CD0" w:rsidP="005846FB">
      <w:pPr>
        <w:pStyle w:val="fcasegauche"/>
        <w:tabs>
          <w:tab w:val="left" w:pos="851"/>
        </w:tabs>
        <w:spacing w:after="0"/>
        <w:rPr>
          <w:rFonts w:ascii="Verdana" w:hAnsi="Verdana" w:cs="Arial"/>
        </w:rPr>
      </w:pPr>
    </w:p>
    <w:bookmarkStart w:id="0" w:name="_Hlk198622094"/>
    <w:p w14:paraId="0A8A1846" w14:textId="7FEC6F96" w:rsidR="009B1CD0" w:rsidRDefault="00466902" w:rsidP="005846FB">
      <w:pPr>
        <w:pStyle w:val="fcasegauche"/>
        <w:tabs>
          <w:tab w:val="left" w:pos="851"/>
        </w:tabs>
        <w:spacing w:after="0"/>
        <w:ind w:left="851" w:firstLine="0"/>
        <w:rPr>
          <w:rFonts w:ascii="Verdana" w:hAnsi="Verdana" w:cs="Arial"/>
        </w:rPr>
      </w:pPr>
      <w:r>
        <w:rPr>
          <w:rFonts w:ascii="Verdana" w:hAnsi="Verdana"/>
        </w:rPr>
        <w:fldChar w:fldCharType="begin">
          <w:ffData>
            <w:name w:val=""/>
            <w:enabled/>
            <w:calcOnExit w:val="0"/>
            <w:checkBox>
              <w:size w:val="20"/>
              <w:default w:val="0"/>
            </w:checkBox>
          </w:ffData>
        </w:fldChar>
      </w:r>
      <w:r>
        <w:rPr>
          <w:rFonts w:ascii="Verdana" w:hAnsi="Verdana"/>
        </w:rPr>
        <w:instrText xml:space="preserve"> FORMCHECKBOX </w:instrText>
      </w:r>
      <w:r>
        <w:rPr>
          <w:rFonts w:ascii="Verdana" w:hAnsi="Verdana"/>
        </w:rPr>
      </w:r>
      <w:r>
        <w:rPr>
          <w:rFonts w:ascii="Verdana" w:hAnsi="Verdana"/>
        </w:rPr>
        <w:fldChar w:fldCharType="separate"/>
      </w:r>
      <w:r>
        <w:rPr>
          <w:rFonts w:ascii="Verdana" w:hAnsi="Verdana"/>
        </w:rPr>
        <w:fldChar w:fldCharType="end"/>
      </w:r>
      <w:r w:rsidR="009B1CD0" w:rsidRPr="00DA7ECB">
        <w:rPr>
          <w:rFonts w:ascii="Verdana" w:hAnsi="Verdana" w:cs="Arial"/>
        </w:rPr>
        <w:tab/>
      </w:r>
      <w:proofErr w:type="gramStart"/>
      <w:r w:rsidR="00296C92" w:rsidRPr="00DA7ECB">
        <w:rPr>
          <w:rFonts w:ascii="Verdana" w:hAnsi="Verdana" w:cs="Arial"/>
        </w:rPr>
        <w:t>à</w:t>
      </w:r>
      <w:proofErr w:type="gramEnd"/>
      <w:r w:rsidR="00296C92" w:rsidRPr="00DA7ECB">
        <w:rPr>
          <w:rFonts w:ascii="Verdana" w:hAnsi="Verdana" w:cs="Arial"/>
        </w:rPr>
        <w:t xml:space="preserve"> l’offre de base</w:t>
      </w:r>
      <w:r w:rsidR="00296C92">
        <w:rPr>
          <w:rFonts w:ascii="Verdana" w:hAnsi="Verdana" w:cs="Arial"/>
        </w:rPr>
        <w:t>.</w:t>
      </w:r>
    </w:p>
    <w:bookmarkEnd w:id="0"/>
    <w:p w14:paraId="41339A9B" w14:textId="77777777" w:rsidR="00466902" w:rsidRDefault="00466902" w:rsidP="005846FB">
      <w:pPr>
        <w:pStyle w:val="fcasegauche"/>
        <w:tabs>
          <w:tab w:val="left" w:pos="851"/>
        </w:tabs>
        <w:spacing w:after="0"/>
        <w:ind w:left="851" w:firstLine="0"/>
        <w:rPr>
          <w:rFonts w:ascii="Verdana" w:hAnsi="Verdana" w:cs="Arial"/>
        </w:rPr>
      </w:pPr>
    </w:p>
    <w:p w14:paraId="565E5CC0" w14:textId="6CEED4E5" w:rsidR="00466902" w:rsidRDefault="00466902" w:rsidP="00466902">
      <w:pPr>
        <w:pStyle w:val="fcasegauche"/>
        <w:tabs>
          <w:tab w:val="left" w:pos="851"/>
        </w:tabs>
        <w:spacing w:after="0"/>
        <w:ind w:left="851" w:firstLine="0"/>
        <w:rPr>
          <w:rFonts w:ascii="Verdana" w:hAnsi="Verdana" w:cs="Arial"/>
        </w:rPr>
      </w:pPr>
      <w:r>
        <w:rPr>
          <w:rFonts w:ascii="Verdana" w:hAnsi="Verdana"/>
        </w:rPr>
        <w:fldChar w:fldCharType="begin">
          <w:ffData>
            <w:name w:val=""/>
            <w:enabled/>
            <w:calcOnExit w:val="0"/>
            <w:checkBox>
              <w:size w:val="20"/>
              <w:default w:val="0"/>
            </w:checkBox>
          </w:ffData>
        </w:fldChar>
      </w:r>
      <w:r>
        <w:rPr>
          <w:rFonts w:ascii="Verdana" w:hAnsi="Verdana"/>
        </w:rPr>
        <w:instrText xml:space="preserve"> FORMCHECKBOX </w:instrText>
      </w:r>
      <w:r>
        <w:rPr>
          <w:rFonts w:ascii="Verdana" w:hAnsi="Verdana"/>
        </w:rPr>
      </w:r>
      <w:r>
        <w:rPr>
          <w:rFonts w:ascii="Verdana" w:hAnsi="Verdana"/>
        </w:rPr>
        <w:fldChar w:fldCharType="separate"/>
      </w:r>
      <w:r>
        <w:rPr>
          <w:rFonts w:ascii="Verdana" w:hAnsi="Verdana"/>
        </w:rPr>
        <w:fldChar w:fldCharType="end"/>
      </w:r>
      <w:r w:rsidRPr="00DA7ECB">
        <w:rPr>
          <w:rFonts w:ascii="Verdana" w:hAnsi="Verdana" w:cs="Arial"/>
        </w:rPr>
        <w:tab/>
      </w:r>
      <w:proofErr w:type="gramStart"/>
      <w:r w:rsidRPr="00DA7ECB">
        <w:rPr>
          <w:rFonts w:ascii="Verdana" w:hAnsi="Verdana" w:cs="Arial"/>
        </w:rPr>
        <w:t>à</w:t>
      </w:r>
      <w:proofErr w:type="gramEnd"/>
      <w:r w:rsidRPr="00DA7ECB">
        <w:rPr>
          <w:rFonts w:ascii="Verdana" w:hAnsi="Verdana" w:cs="Arial"/>
        </w:rPr>
        <w:t xml:space="preserve"> l’offre de base</w:t>
      </w:r>
      <w:r>
        <w:rPr>
          <w:rFonts w:ascii="Verdana" w:hAnsi="Verdana" w:cs="Arial"/>
        </w:rPr>
        <w:t xml:space="preserve"> avec la variante.</w:t>
      </w:r>
    </w:p>
    <w:p w14:paraId="50032C5F" w14:textId="77777777" w:rsidR="00466902" w:rsidRPr="00DA7ECB" w:rsidRDefault="00466902" w:rsidP="00466902">
      <w:pPr>
        <w:pStyle w:val="fcasegauche"/>
        <w:tabs>
          <w:tab w:val="left" w:pos="851"/>
        </w:tabs>
        <w:spacing w:after="0"/>
        <w:ind w:left="0" w:firstLine="0"/>
        <w:rPr>
          <w:rFonts w:ascii="Verdana" w:hAnsi="Verdana" w:cs="Arial"/>
        </w:rPr>
      </w:pPr>
    </w:p>
    <w:p w14:paraId="6ED1E289" w14:textId="77777777" w:rsidR="009B1CD0" w:rsidRPr="00DA7ECB" w:rsidRDefault="009B1CD0" w:rsidP="005846FB">
      <w:pPr>
        <w:pStyle w:val="fcasegauche"/>
        <w:tabs>
          <w:tab w:val="left" w:pos="851"/>
        </w:tabs>
        <w:spacing w:after="0"/>
        <w:rPr>
          <w:rFonts w:ascii="Verdana" w:hAnsi="Verdana" w:cs="Arial"/>
        </w:rPr>
      </w:pPr>
    </w:p>
    <w:tbl>
      <w:tblPr>
        <w:tblW w:w="10277" w:type="dxa"/>
        <w:tblLayout w:type="fixed"/>
        <w:tblCellMar>
          <w:left w:w="71" w:type="dxa"/>
          <w:right w:w="71" w:type="dxa"/>
        </w:tblCellMar>
        <w:tblLook w:val="0000" w:firstRow="0" w:lastRow="0" w:firstColumn="0" w:lastColumn="0" w:noHBand="0" w:noVBand="0"/>
      </w:tblPr>
      <w:tblGrid>
        <w:gridCol w:w="10277"/>
      </w:tblGrid>
      <w:tr w:rsidR="009B1CD0" w:rsidRPr="00DA7ECB" w14:paraId="2A1260B2" w14:textId="77777777" w:rsidTr="00296C92">
        <w:tc>
          <w:tcPr>
            <w:tcW w:w="10277" w:type="dxa"/>
            <w:shd w:val="clear" w:color="auto" w:fill="66CCFF"/>
          </w:tcPr>
          <w:p w14:paraId="184F0227" w14:textId="2128D128" w:rsidR="009B1CD0" w:rsidRPr="00DA7ECB" w:rsidRDefault="009B1CD0" w:rsidP="009B45B9">
            <w:pPr>
              <w:tabs>
                <w:tab w:val="left" w:pos="-142"/>
                <w:tab w:val="left" w:pos="851"/>
                <w:tab w:val="left" w:pos="4111"/>
              </w:tabs>
              <w:jc w:val="both"/>
              <w:rPr>
                <w:rFonts w:ascii="Verdana" w:hAnsi="Verdana"/>
              </w:rPr>
            </w:pPr>
            <w:r w:rsidRPr="00DA7ECB">
              <w:rPr>
                <w:rFonts w:ascii="Verdana" w:hAnsi="Verdana" w:cs="Arial"/>
                <w:b/>
                <w:sz w:val="22"/>
                <w:szCs w:val="22"/>
              </w:rPr>
              <w:t xml:space="preserve">B - Engagement </w:t>
            </w:r>
            <w:r w:rsidR="00166B56" w:rsidRPr="00DA7ECB">
              <w:rPr>
                <w:rFonts w:ascii="Verdana" w:hAnsi="Verdana" w:cs="Arial"/>
                <w:b/>
                <w:sz w:val="22"/>
                <w:szCs w:val="22"/>
              </w:rPr>
              <w:t>du titulaire ou du groupement titulaire</w:t>
            </w:r>
          </w:p>
        </w:tc>
      </w:tr>
    </w:tbl>
    <w:p w14:paraId="1E144DEE" w14:textId="77777777" w:rsidR="009B1CD0" w:rsidRPr="00DA7ECB" w:rsidRDefault="009B1CD0" w:rsidP="006C4338">
      <w:pPr>
        <w:tabs>
          <w:tab w:val="left" w:pos="851"/>
        </w:tabs>
        <w:rPr>
          <w:rFonts w:ascii="Verdana" w:hAnsi="Verdana"/>
        </w:rPr>
      </w:pPr>
    </w:p>
    <w:p w14:paraId="0BFE5EF5" w14:textId="77777777" w:rsidR="009B1CD0" w:rsidRPr="00DA7ECB" w:rsidRDefault="009B1CD0" w:rsidP="006C4338">
      <w:pPr>
        <w:pStyle w:val="Titre2"/>
        <w:tabs>
          <w:tab w:val="left" w:pos="851"/>
          <w:tab w:val="left" w:pos="2268"/>
        </w:tabs>
        <w:rPr>
          <w:rFonts w:ascii="Verdana" w:hAnsi="Verdana" w:cs="Arial"/>
          <w:i/>
          <w:iCs/>
          <w:sz w:val="18"/>
          <w:szCs w:val="18"/>
        </w:rPr>
      </w:pPr>
      <w:r w:rsidRPr="00DA7ECB">
        <w:rPr>
          <w:rFonts w:ascii="Verdana" w:hAnsi="Verdana" w:cs="Arial"/>
          <w:sz w:val="22"/>
          <w:szCs w:val="22"/>
        </w:rPr>
        <w:t xml:space="preserve">B1 - Identification et engagement </w:t>
      </w:r>
      <w:r w:rsidR="00CD185D" w:rsidRPr="00DA7ECB">
        <w:rPr>
          <w:rFonts w:ascii="Verdana" w:hAnsi="Verdana" w:cs="Arial"/>
          <w:sz w:val="22"/>
          <w:szCs w:val="22"/>
        </w:rPr>
        <w:t>du titulaire</w:t>
      </w:r>
      <w:r w:rsidR="0021797C" w:rsidRPr="00DA7ECB">
        <w:rPr>
          <w:rFonts w:ascii="Verdana" w:hAnsi="Verdana" w:cs="Arial"/>
          <w:sz w:val="22"/>
          <w:szCs w:val="22"/>
        </w:rPr>
        <w:t xml:space="preserve"> ou du groupement titulaire</w:t>
      </w:r>
      <w:r w:rsidRPr="00DA7ECB">
        <w:rPr>
          <w:rFonts w:ascii="Verdana" w:hAnsi="Verdana" w:cs="Arial"/>
          <w:sz w:val="22"/>
          <w:szCs w:val="22"/>
        </w:rPr>
        <w:t> :</w:t>
      </w:r>
    </w:p>
    <w:p w14:paraId="2B34419D" w14:textId="77777777" w:rsidR="009B1CD0" w:rsidRPr="00DA7ECB" w:rsidRDefault="009B1CD0" w:rsidP="005846FB">
      <w:pPr>
        <w:tabs>
          <w:tab w:val="left" w:pos="851"/>
        </w:tabs>
        <w:rPr>
          <w:rFonts w:ascii="Verdana" w:hAnsi="Verdana" w:cs="Arial"/>
        </w:rPr>
      </w:pPr>
    </w:p>
    <w:p w14:paraId="0EC5F3FD" w14:textId="77777777" w:rsidR="009B1CD0" w:rsidRDefault="009B1CD0" w:rsidP="005846FB">
      <w:pPr>
        <w:tabs>
          <w:tab w:val="left" w:pos="851"/>
        </w:tabs>
        <w:jc w:val="both"/>
        <w:rPr>
          <w:rFonts w:ascii="Verdana" w:hAnsi="Verdana" w:cs="Arial"/>
        </w:rPr>
      </w:pPr>
      <w:r w:rsidRPr="00DA7ECB">
        <w:rPr>
          <w:rFonts w:ascii="Verdana" w:hAnsi="Verdana" w:cs="Arial"/>
        </w:rPr>
        <w:t>Après avoir pris connaissance de</w:t>
      </w:r>
      <w:r w:rsidR="00C33268" w:rsidRPr="00DA7ECB">
        <w:rPr>
          <w:rFonts w:ascii="Verdana" w:hAnsi="Verdana" w:cs="Arial"/>
        </w:rPr>
        <w:t xml:space="preserve">s pièces constitutives </w:t>
      </w:r>
      <w:r w:rsidR="00E46BA6" w:rsidRPr="00DA7ECB">
        <w:rPr>
          <w:rFonts w:ascii="Verdana" w:hAnsi="Verdana" w:cs="Arial"/>
        </w:rPr>
        <w:t>d</w:t>
      </w:r>
      <w:r w:rsidR="00FA2DD9" w:rsidRPr="00DA7ECB">
        <w:rPr>
          <w:rFonts w:ascii="Verdana" w:hAnsi="Verdana" w:cs="Arial"/>
        </w:rPr>
        <w:t>u marché</w:t>
      </w:r>
      <w:r w:rsidR="00E46BA6" w:rsidRPr="00DA7ECB">
        <w:rPr>
          <w:rFonts w:ascii="Verdana" w:hAnsi="Verdana" w:cs="Arial"/>
        </w:rPr>
        <w:t xml:space="preserve"> suivantes :</w:t>
      </w:r>
    </w:p>
    <w:p w14:paraId="5313CA03" w14:textId="77777777" w:rsidR="00C83091" w:rsidRPr="00DA7ECB" w:rsidRDefault="00C83091" w:rsidP="005846FB">
      <w:pPr>
        <w:tabs>
          <w:tab w:val="left" w:pos="851"/>
        </w:tabs>
        <w:jc w:val="both"/>
        <w:rPr>
          <w:rFonts w:ascii="Verdana" w:hAnsi="Verdana"/>
        </w:rPr>
      </w:pPr>
    </w:p>
    <w:p w14:paraId="12F9C08D" w14:textId="37F5A7ED" w:rsidR="008E799E" w:rsidRPr="005762AB" w:rsidRDefault="008E799E" w:rsidP="008E799E">
      <w:pPr>
        <w:tabs>
          <w:tab w:val="left" w:pos="851"/>
        </w:tabs>
        <w:spacing w:before="120"/>
        <w:ind w:left="1135" w:hanging="284"/>
        <w:rPr>
          <w:rFonts w:ascii="Verdana" w:hAnsi="Verdana" w:cs="Arial"/>
        </w:rPr>
      </w:pPr>
      <w:r w:rsidRPr="005762AB">
        <w:rPr>
          <w:rFonts w:ascii="Verdana" w:hAnsi="Verdana"/>
        </w:rPr>
        <w:fldChar w:fldCharType="begin">
          <w:ffData>
            <w:name w:val=""/>
            <w:enabled/>
            <w:calcOnExit w:val="0"/>
            <w:checkBox>
              <w:size w:val="20"/>
              <w:default w:val="1"/>
            </w:checkBox>
          </w:ffData>
        </w:fldChar>
      </w:r>
      <w:r w:rsidRPr="005762AB">
        <w:rPr>
          <w:rFonts w:ascii="Verdana" w:hAnsi="Verdana"/>
        </w:rPr>
        <w:instrText xml:space="preserve"> FORMCHECKBOX </w:instrText>
      </w:r>
      <w:r w:rsidRPr="005762AB">
        <w:rPr>
          <w:rFonts w:ascii="Verdana" w:hAnsi="Verdana"/>
        </w:rPr>
      </w:r>
      <w:r w:rsidRPr="005762AB">
        <w:rPr>
          <w:rFonts w:ascii="Verdana" w:hAnsi="Verdana"/>
        </w:rPr>
        <w:fldChar w:fldCharType="separate"/>
      </w:r>
      <w:r w:rsidRPr="005762AB">
        <w:rPr>
          <w:rFonts w:ascii="Verdana" w:hAnsi="Verdana"/>
        </w:rPr>
        <w:fldChar w:fldCharType="end"/>
      </w:r>
      <w:r w:rsidRPr="005762AB">
        <w:rPr>
          <w:rFonts w:ascii="Verdana" w:hAnsi="Verdana" w:cs="Arial"/>
        </w:rPr>
        <w:t xml:space="preserve"> </w:t>
      </w:r>
      <w:r w:rsidR="00C83091" w:rsidRPr="005762AB">
        <w:rPr>
          <w:rFonts w:ascii="Verdana" w:hAnsi="Verdana" w:cs="Arial"/>
        </w:rPr>
        <w:t>Le</w:t>
      </w:r>
      <w:r w:rsidRPr="005762AB">
        <w:rPr>
          <w:rFonts w:ascii="Verdana" w:hAnsi="Verdana" w:cs="Arial"/>
        </w:rPr>
        <w:t xml:space="preserve"> CCAP n° UCANSS_2</w:t>
      </w:r>
      <w:r w:rsidR="00C83091">
        <w:rPr>
          <w:rFonts w:ascii="Verdana" w:hAnsi="Verdana" w:cs="Arial"/>
        </w:rPr>
        <w:t>6</w:t>
      </w:r>
      <w:r w:rsidRPr="005762AB">
        <w:rPr>
          <w:rFonts w:ascii="Verdana" w:hAnsi="Verdana" w:cs="Arial"/>
        </w:rPr>
        <w:t>/PA/</w:t>
      </w:r>
      <w:r w:rsidR="00C83091">
        <w:rPr>
          <w:rFonts w:ascii="Verdana" w:hAnsi="Verdana" w:cs="Arial"/>
        </w:rPr>
        <w:t>04</w:t>
      </w:r>
      <w:r w:rsidRPr="005762AB">
        <w:rPr>
          <w:rFonts w:ascii="Verdana" w:hAnsi="Verdana" w:cs="Arial"/>
        </w:rPr>
        <w:t> ;</w:t>
      </w:r>
    </w:p>
    <w:p w14:paraId="125CA436" w14:textId="0B3DB915" w:rsidR="008E799E" w:rsidRPr="005762AB" w:rsidRDefault="008E799E" w:rsidP="008E799E">
      <w:pPr>
        <w:tabs>
          <w:tab w:val="left" w:pos="851"/>
        </w:tabs>
        <w:spacing w:before="120"/>
        <w:ind w:left="1135" w:hanging="284"/>
        <w:rPr>
          <w:rFonts w:ascii="Verdana" w:hAnsi="Verdana" w:cs="Arial"/>
        </w:rPr>
      </w:pPr>
      <w:r w:rsidRPr="005762AB">
        <w:rPr>
          <w:rFonts w:ascii="Verdana" w:hAnsi="Verdana"/>
        </w:rPr>
        <w:fldChar w:fldCharType="begin">
          <w:ffData>
            <w:name w:val=""/>
            <w:enabled/>
            <w:calcOnExit w:val="0"/>
            <w:checkBox>
              <w:size w:val="20"/>
              <w:default w:val="1"/>
            </w:checkBox>
          </w:ffData>
        </w:fldChar>
      </w:r>
      <w:r w:rsidRPr="005762AB">
        <w:rPr>
          <w:rFonts w:ascii="Verdana" w:hAnsi="Verdana"/>
        </w:rPr>
        <w:instrText xml:space="preserve"> FORMCHECKBOX </w:instrText>
      </w:r>
      <w:r w:rsidRPr="005762AB">
        <w:rPr>
          <w:rFonts w:ascii="Verdana" w:hAnsi="Verdana"/>
        </w:rPr>
      </w:r>
      <w:r w:rsidRPr="005762AB">
        <w:rPr>
          <w:rFonts w:ascii="Verdana" w:hAnsi="Verdana"/>
        </w:rPr>
        <w:fldChar w:fldCharType="separate"/>
      </w:r>
      <w:r w:rsidRPr="005762AB">
        <w:rPr>
          <w:rFonts w:ascii="Verdana" w:hAnsi="Verdana"/>
        </w:rPr>
        <w:fldChar w:fldCharType="end"/>
      </w:r>
      <w:r w:rsidRPr="005762AB">
        <w:rPr>
          <w:rFonts w:ascii="Verdana" w:hAnsi="Verdana" w:cs="Arial"/>
        </w:rPr>
        <w:t xml:space="preserve"> </w:t>
      </w:r>
      <w:r w:rsidR="00C83091" w:rsidRPr="005762AB">
        <w:rPr>
          <w:rFonts w:ascii="Verdana" w:hAnsi="Verdana" w:cs="Arial"/>
        </w:rPr>
        <w:t>Le</w:t>
      </w:r>
      <w:r w:rsidRPr="005762AB">
        <w:rPr>
          <w:rFonts w:ascii="Verdana" w:hAnsi="Verdana" w:cs="Arial"/>
        </w:rPr>
        <w:t xml:space="preserve"> CCTP n°UCANSS_2</w:t>
      </w:r>
      <w:r w:rsidR="00C83091">
        <w:rPr>
          <w:rFonts w:ascii="Verdana" w:hAnsi="Verdana" w:cs="Arial"/>
        </w:rPr>
        <w:t>6</w:t>
      </w:r>
      <w:r w:rsidRPr="005762AB">
        <w:rPr>
          <w:rFonts w:ascii="Verdana" w:hAnsi="Verdana" w:cs="Arial"/>
        </w:rPr>
        <w:t>/PA/</w:t>
      </w:r>
      <w:r w:rsidR="00C83091">
        <w:rPr>
          <w:rFonts w:ascii="Verdana" w:hAnsi="Verdana" w:cs="Arial"/>
        </w:rPr>
        <w:t>04</w:t>
      </w:r>
      <w:r w:rsidRPr="005762AB">
        <w:rPr>
          <w:rFonts w:ascii="Verdana" w:hAnsi="Verdana" w:cs="Arial"/>
        </w:rPr>
        <w:t xml:space="preserve"> </w:t>
      </w:r>
      <w:r w:rsidRPr="00585EE0">
        <w:rPr>
          <w:rFonts w:ascii="Verdana" w:hAnsi="Verdana" w:cs="Arial"/>
        </w:rPr>
        <w:t>et ses annexes </w:t>
      </w:r>
      <w:r w:rsidRPr="005762AB">
        <w:rPr>
          <w:rFonts w:ascii="Verdana" w:hAnsi="Verdana" w:cs="Arial"/>
        </w:rPr>
        <w:t>;</w:t>
      </w:r>
    </w:p>
    <w:p w14:paraId="07146DEF" w14:textId="385B793A" w:rsidR="008E799E" w:rsidRPr="005762AB" w:rsidRDefault="008E799E" w:rsidP="008E799E">
      <w:pPr>
        <w:tabs>
          <w:tab w:val="left" w:pos="851"/>
        </w:tabs>
        <w:spacing w:before="120"/>
        <w:ind w:left="1135" w:hanging="284"/>
        <w:jc w:val="both"/>
        <w:rPr>
          <w:rFonts w:ascii="Verdana" w:hAnsi="Verdana" w:cs="Arial"/>
        </w:rPr>
      </w:pPr>
      <w:r w:rsidRPr="005762AB">
        <w:rPr>
          <w:rFonts w:ascii="Verdana" w:hAnsi="Verdana"/>
        </w:rPr>
        <w:fldChar w:fldCharType="begin">
          <w:ffData>
            <w:name w:val=""/>
            <w:enabled/>
            <w:calcOnExit w:val="0"/>
            <w:checkBox>
              <w:size w:val="20"/>
              <w:default w:val="1"/>
            </w:checkBox>
          </w:ffData>
        </w:fldChar>
      </w:r>
      <w:r w:rsidRPr="005762AB">
        <w:rPr>
          <w:rFonts w:ascii="Verdana" w:hAnsi="Verdana"/>
        </w:rPr>
        <w:instrText xml:space="preserve"> FORMCHECKBOX </w:instrText>
      </w:r>
      <w:r w:rsidRPr="005762AB">
        <w:rPr>
          <w:rFonts w:ascii="Verdana" w:hAnsi="Verdana"/>
        </w:rPr>
      </w:r>
      <w:r w:rsidRPr="005762AB">
        <w:rPr>
          <w:rFonts w:ascii="Verdana" w:hAnsi="Verdana"/>
        </w:rPr>
        <w:fldChar w:fldCharType="separate"/>
      </w:r>
      <w:r w:rsidRPr="005762AB">
        <w:rPr>
          <w:rFonts w:ascii="Verdana" w:hAnsi="Verdana"/>
        </w:rPr>
        <w:fldChar w:fldCharType="end"/>
      </w:r>
      <w:r w:rsidRPr="005762AB">
        <w:rPr>
          <w:rFonts w:ascii="Verdana" w:hAnsi="Verdana" w:cs="Arial"/>
        </w:rPr>
        <w:t xml:space="preserve"> </w:t>
      </w:r>
      <w:r w:rsidR="00C83091" w:rsidRPr="005762AB">
        <w:rPr>
          <w:rFonts w:ascii="Verdana" w:hAnsi="Verdana" w:cs="Arial"/>
        </w:rPr>
        <w:t>Le</w:t>
      </w:r>
      <w:r w:rsidRPr="005762AB">
        <w:rPr>
          <w:rFonts w:ascii="Verdana" w:hAnsi="Verdana" w:cs="Arial"/>
        </w:rPr>
        <w:t xml:space="preserve"> Cahier des Clauses Administratives Générales applicable aux marches publics de Prestations Intellectuelles (CCAG-PI) approuvé par l’arrêté du 30 mars 2021 ;</w:t>
      </w:r>
    </w:p>
    <w:p w14:paraId="35CA13C9" w14:textId="099C72FA" w:rsidR="008E799E" w:rsidRPr="005762AB" w:rsidRDefault="008E799E" w:rsidP="008E799E">
      <w:pPr>
        <w:tabs>
          <w:tab w:val="left" w:pos="851"/>
        </w:tabs>
        <w:spacing w:before="120"/>
        <w:ind w:left="1135" w:hanging="284"/>
        <w:rPr>
          <w:rFonts w:ascii="Verdana" w:hAnsi="Verdana" w:cs="Arial"/>
        </w:rPr>
      </w:pPr>
      <w:r w:rsidRPr="005762AB">
        <w:rPr>
          <w:rFonts w:ascii="Verdana" w:hAnsi="Verdana"/>
        </w:rPr>
        <w:fldChar w:fldCharType="begin">
          <w:ffData>
            <w:name w:val=""/>
            <w:enabled/>
            <w:calcOnExit w:val="0"/>
            <w:checkBox>
              <w:size w:val="20"/>
              <w:default w:val="1"/>
            </w:checkBox>
          </w:ffData>
        </w:fldChar>
      </w:r>
      <w:r w:rsidRPr="005762AB">
        <w:rPr>
          <w:rFonts w:ascii="Verdana" w:hAnsi="Verdana"/>
        </w:rPr>
        <w:instrText xml:space="preserve"> FORMCHECKBOX </w:instrText>
      </w:r>
      <w:r w:rsidRPr="005762AB">
        <w:rPr>
          <w:rFonts w:ascii="Verdana" w:hAnsi="Verdana"/>
        </w:rPr>
      </w:r>
      <w:r w:rsidRPr="005762AB">
        <w:rPr>
          <w:rFonts w:ascii="Verdana" w:hAnsi="Verdana"/>
        </w:rPr>
        <w:fldChar w:fldCharType="separate"/>
      </w:r>
      <w:r w:rsidRPr="005762AB">
        <w:rPr>
          <w:rFonts w:ascii="Verdana" w:hAnsi="Verdana"/>
        </w:rPr>
        <w:fldChar w:fldCharType="end"/>
      </w:r>
      <w:r w:rsidRPr="005762AB">
        <w:rPr>
          <w:rFonts w:ascii="Verdana" w:hAnsi="Verdana" w:cs="Arial"/>
        </w:rPr>
        <w:t xml:space="preserve"> </w:t>
      </w:r>
      <w:r w:rsidR="00C83091" w:rsidRPr="005762AB">
        <w:rPr>
          <w:rFonts w:ascii="Verdana" w:hAnsi="Verdana" w:cs="Arial"/>
        </w:rPr>
        <w:t>L’annexe</w:t>
      </w:r>
      <w:r w:rsidRPr="005762AB">
        <w:rPr>
          <w:rFonts w:ascii="Verdana" w:hAnsi="Verdana" w:cs="Arial"/>
        </w:rPr>
        <w:t xml:space="preserve"> I à l’acte d’engagement </w:t>
      </w:r>
      <w:r w:rsidR="00C83091">
        <w:rPr>
          <w:rFonts w:ascii="Verdana" w:hAnsi="Verdana" w:cs="Arial"/>
        </w:rPr>
        <w:t xml:space="preserve">(ATTRI 1) </w:t>
      </w:r>
      <w:r w:rsidRPr="005762AB">
        <w:rPr>
          <w:rFonts w:ascii="Verdana" w:hAnsi="Verdana" w:cs="Arial"/>
        </w:rPr>
        <w:t xml:space="preserve">: le </w:t>
      </w:r>
      <w:r w:rsidR="00B427E9">
        <w:rPr>
          <w:rFonts w:ascii="Verdana" w:hAnsi="Verdana" w:cs="Arial"/>
        </w:rPr>
        <w:t>Bordereau des Prix Unitaires</w:t>
      </w:r>
      <w:r w:rsidRPr="005762AB">
        <w:rPr>
          <w:rFonts w:ascii="Verdana" w:hAnsi="Verdana" w:cs="Arial"/>
        </w:rPr>
        <w:t xml:space="preserve"> ;</w:t>
      </w:r>
    </w:p>
    <w:p w14:paraId="0A9DFDBC" w14:textId="3939A45D" w:rsidR="00706380" w:rsidRDefault="008E799E" w:rsidP="00C83091">
      <w:pPr>
        <w:tabs>
          <w:tab w:val="left" w:pos="851"/>
        </w:tabs>
        <w:spacing w:before="120"/>
        <w:ind w:left="1135" w:hanging="284"/>
        <w:rPr>
          <w:rFonts w:ascii="Verdana" w:hAnsi="Verdana"/>
        </w:rPr>
      </w:pPr>
      <w:r w:rsidRPr="005762AB">
        <w:rPr>
          <w:rFonts w:ascii="Verdana" w:hAnsi="Verdana"/>
        </w:rPr>
        <w:fldChar w:fldCharType="begin">
          <w:ffData>
            <w:name w:val=""/>
            <w:enabled/>
            <w:calcOnExit w:val="0"/>
            <w:checkBox>
              <w:size w:val="20"/>
              <w:default w:val="1"/>
            </w:checkBox>
          </w:ffData>
        </w:fldChar>
      </w:r>
      <w:r w:rsidRPr="005762AB">
        <w:rPr>
          <w:rFonts w:ascii="Verdana" w:hAnsi="Verdana"/>
        </w:rPr>
        <w:instrText xml:space="preserve"> FORMCHECKBOX </w:instrText>
      </w:r>
      <w:r w:rsidRPr="005762AB">
        <w:rPr>
          <w:rFonts w:ascii="Verdana" w:hAnsi="Verdana"/>
        </w:rPr>
      </w:r>
      <w:r w:rsidRPr="005762AB">
        <w:rPr>
          <w:rFonts w:ascii="Verdana" w:hAnsi="Verdana"/>
        </w:rPr>
        <w:fldChar w:fldCharType="separate"/>
      </w:r>
      <w:r w:rsidRPr="005762AB">
        <w:rPr>
          <w:rFonts w:ascii="Verdana" w:hAnsi="Verdana"/>
        </w:rPr>
        <w:fldChar w:fldCharType="end"/>
      </w:r>
      <w:r w:rsidRPr="005762AB">
        <w:rPr>
          <w:rFonts w:ascii="Verdana" w:hAnsi="Verdana"/>
        </w:rPr>
        <w:t xml:space="preserve"> </w:t>
      </w:r>
      <w:r w:rsidR="00C83091" w:rsidRPr="005762AB">
        <w:rPr>
          <w:rFonts w:ascii="Verdana" w:hAnsi="Verdana" w:cs="Arial"/>
        </w:rPr>
        <w:t>L’annexe I</w:t>
      </w:r>
      <w:r w:rsidR="00C83091">
        <w:rPr>
          <w:rFonts w:ascii="Verdana" w:hAnsi="Verdana" w:cs="Arial"/>
        </w:rPr>
        <w:t>I</w:t>
      </w:r>
      <w:r w:rsidR="00C83091" w:rsidRPr="005762AB">
        <w:rPr>
          <w:rFonts w:ascii="Verdana" w:hAnsi="Verdana" w:cs="Arial"/>
        </w:rPr>
        <w:t xml:space="preserve"> à l’acte d’engagement</w:t>
      </w:r>
      <w:r w:rsidR="00C83091" w:rsidRPr="005762AB">
        <w:rPr>
          <w:rFonts w:ascii="Verdana" w:hAnsi="Verdana"/>
        </w:rPr>
        <w:t xml:space="preserve"> </w:t>
      </w:r>
      <w:r w:rsidR="00C83091">
        <w:rPr>
          <w:rFonts w:ascii="Verdana" w:hAnsi="Verdana" w:cs="Arial"/>
        </w:rPr>
        <w:t>(ATTRI 1) </w:t>
      </w:r>
      <w:r w:rsidR="00C83091">
        <w:rPr>
          <w:rFonts w:ascii="Verdana" w:hAnsi="Verdana"/>
        </w:rPr>
        <w:t xml:space="preserve">: </w:t>
      </w:r>
      <w:r w:rsidRPr="005762AB">
        <w:rPr>
          <w:rFonts w:ascii="Verdana" w:hAnsi="Verdana"/>
        </w:rPr>
        <w:t>cadre de réponse technique</w:t>
      </w:r>
      <w:r w:rsidR="00C83091">
        <w:rPr>
          <w:rFonts w:ascii="Verdana" w:hAnsi="Verdana"/>
        </w:rPr>
        <w:t xml:space="preserve"> (offre technique du Titulaire</w:t>
      </w:r>
      <w:r w:rsidRPr="005762AB">
        <w:rPr>
          <w:rFonts w:ascii="Verdana" w:hAnsi="Verdana"/>
        </w:rPr>
        <w:t>).</w:t>
      </w:r>
    </w:p>
    <w:p w14:paraId="470E4928" w14:textId="77777777" w:rsidR="00C83091" w:rsidRPr="00C83091" w:rsidRDefault="00C83091" w:rsidP="00C83091">
      <w:pPr>
        <w:tabs>
          <w:tab w:val="left" w:pos="851"/>
        </w:tabs>
        <w:spacing w:before="120"/>
        <w:ind w:left="1135" w:hanging="284"/>
        <w:rPr>
          <w:rFonts w:ascii="Verdana" w:hAnsi="Verdana"/>
        </w:rPr>
      </w:pPr>
    </w:p>
    <w:p w14:paraId="4570F6EE" w14:textId="77777777" w:rsidR="009B1CD0" w:rsidRPr="005762AB" w:rsidRDefault="009B1CD0" w:rsidP="00E47798">
      <w:pPr>
        <w:tabs>
          <w:tab w:val="left" w:pos="851"/>
        </w:tabs>
        <w:jc w:val="both"/>
        <w:rPr>
          <w:rFonts w:ascii="Verdana" w:hAnsi="Verdana" w:cs="Arial"/>
        </w:rPr>
      </w:pPr>
      <w:proofErr w:type="gramStart"/>
      <w:r w:rsidRPr="005762AB">
        <w:rPr>
          <w:rFonts w:ascii="Verdana" w:hAnsi="Verdana" w:cs="Arial"/>
        </w:rPr>
        <w:t>et</w:t>
      </w:r>
      <w:proofErr w:type="gramEnd"/>
      <w:r w:rsidRPr="005762AB">
        <w:rPr>
          <w:rFonts w:ascii="Verdana" w:hAnsi="Verdana" w:cs="Arial"/>
        </w:rPr>
        <w:t xml:space="preserve"> conformément à leurs clauses,</w:t>
      </w:r>
    </w:p>
    <w:p w14:paraId="19BDF0FD" w14:textId="77777777" w:rsidR="009B1CD0" w:rsidRPr="00DA7ECB" w:rsidRDefault="009B1CD0" w:rsidP="0083205E">
      <w:pPr>
        <w:tabs>
          <w:tab w:val="left" w:pos="851"/>
        </w:tabs>
        <w:jc w:val="both"/>
        <w:rPr>
          <w:rFonts w:ascii="Verdana" w:hAnsi="Verdana" w:cs="Arial"/>
        </w:rPr>
      </w:pPr>
    </w:p>
    <w:p w14:paraId="26D2DC4C" w14:textId="77777777" w:rsidR="009B1CD0" w:rsidRPr="00DA7ECB" w:rsidRDefault="00C923EF" w:rsidP="0083205E">
      <w:pPr>
        <w:tabs>
          <w:tab w:val="left" w:pos="851"/>
        </w:tabs>
        <w:ind w:left="851"/>
        <w:jc w:val="both"/>
        <w:rPr>
          <w:rFonts w:ascii="Verdana" w:hAnsi="Verdana" w:cs="Arial"/>
        </w:rPr>
      </w:pPr>
      <w:r w:rsidRPr="00DA7ECB">
        <w:rPr>
          <w:rFonts w:ascii="Verdana" w:hAnsi="Verdana"/>
        </w:rPr>
        <w:lastRenderedPageBreak/>
        <w:fldChar w:fldCharType="begin">
          <w:ffData>
            <w:name w:val=""/>
            <w:enabled/>
            <w:calcOnExit w:val="0"/>
            <w:checkBox>
              <w:size w:val="20"/>
              <w:default w:val="0"/>
            </w:checkBox>
          </w:ffData>
        </w:fldChar>
      </w:r>
      <w:r w:rsidRPr="00DA7ECB">
        <w:rPr>
          <w:rFonts w:ascii="Verdana" w:hAnsi="Verdana"/>
        </w:rPr>
        <w:instrText xml:space="preserve"> FORMCHECKBOX </w:instrText>
      </w:r>
      <w:r w:rsidRPr="00DA7ECB">
        <w:rPr>
          <w:rFonts w:ascii="Verdana" w:hAnsi="Verdana"/>
        </w:rPr>
      </w:r>
      <w:r w:rsidRPr="00DA7ECB">
        <w:rPr>
          <w:rFonts w:ascii="Verdana" w:hAnsi="Verdana"/>
        </w:rPr>
        <w:fldChar w:fldCharType="separate"/>
      </w:r>
      <w:r w:rsidRPr="00DA7ECB">
        <w:rPr>
          <w:rFonts w:ascii="Verdana" w:hAnsi="Verdana"/>
        </w:rPr>
        <w:fldChar w:fldCharType="end"/>
      </w:r>
      <w:r w:rsidR="009B1CD0" w:rsidRPr="00DA7ECB">
        <w:rPr>
          <w:rFonts w:ascii="Verdana" w:hAnsi="Verdana" w:cs="Arial"/>
        </w:rPr>
        <w:t xml:space="preserve"> Le signataire</w:t>
      </w:r>
    </w:p>
    <w:p w14:paraId="5FCEA7B5" w14:textId="77777777" w:rsidR="00C83091" w:rsidRPr="00DA7ECB" w:rsidRDefault="00C83091" w:rsidP="0083205E">
      <w:pPr>
        <w:tabs>
          <w:tab w:val="left" w:pos="851"/>
        </w:tabs>
        <w:jc w:val="both"/>
        <w:rPr>
          <w:rFonts w:ascii="Verdana" w:hAnsi="Verdana" w:cs="Arial"/>
        </w:rPr>
      </w:pPr>
    </w:p>
    <w:p w14:paraId="579336D8" w14:textId="77777777" w:rsidR="009B1CD0" w:rsidRPr="00DA7ECB" w:rsidRDefault="007D7A65" w:rsidP="0083205E">
      <w:pPr>
        <w:tabs>
          <w:tab w:val="left" w:pos="851"/>
        </w:tabs>
        <w:spacing w:before="120"/>
        <w:ind w:left="1701"/>
        <w:jc w:val="both"/>
        <w:rPr>
          <w:rFonts w:ascii="Verdana" w:hAnsi="Verdana" w:cs="Arial"/>
          <w:i/>
          <w:sz w:val="18"/>
          <w:szCs w:val="18"/>
        </w:rPr>
      </w:pPr>
      <w:r w:rsidRPr="00DA7ECB">
        <w:rPr>
          <w:rFonts w:ascii="Verdana" w:hAnsi="Verdana"/>
        </w:rPr>
        <w:fldChar w:fldCharType="begin">
          <w:ffData>
            <w:name w:val=""/>
            <w:enabled/>
            <w:calcOnExit w:val="0"/>
            <w:checkBox>
              <w:size w:val="20"/>
              <w:default w:val="0"/>
            </w:checkBox>
          </w:ffData>
        </w:fldChar>
      </w:r>
      <w:r w:rsidRPr="00DA7ECB">
        <w:rPr>
          <w:rFonts w:ascii="Verdana" w:hAnsi="Verdana"/>
        </w:rPr>
        <w:instrText xml:space="preserve"> FORMCHECKBOX </w:instrText>
      </w:r>
      <w:r w:rsidRPr="00DA7ECB">
        <w:rPr>
          <w:rFonts w:ascii="Verdana" w:hAnsi="Verdana"/>
        </w:rPr>
      </w:r>
      <w:r w:rsidRPr="00DA7ECB">
        <w:rPr>
          <w:rFonts w:ascii="Verdana" w:hAnsi="Verdana"/>
        </w:rPr>
        <w:fldChar w:fldCharType="separate"/>
      </w:r>
      <w:r w:rsidRPr="00DA7ECB">
        <w:rPr>
          <w:rFonts w:ascii="Verdana" w:hAnsi="Verdana"/>
        </w:rPr>
        <w:fldChar w:fldCharType="end"/>
      </w:r>
      <w:r w:rsidR="009B1CD0" w:rsidRPr="00DA7ECB">
        <w:rPr>
          <w:rFonts w:ascii="Verdana" w:hAnsi="Verdana" w:cs="Arial"/>
        </w:rPr>
        <w:t xml:space="preserve"> </w:t>
      </w:r>
      <w:proofErr w:type="gramStart"/>
      <w:r w:rsidR="009B1CD0" w:rsidRPr="00DA7ECB">
        <w:rPr>
          <w:rFonts w:ascii="Verdana" w:hAnsi="Verdana" w:cs="Arial"/>
        </w:rPr>
        <w:t>s’engage</w:t>
      </w:r>
      <w:proofErr w:type="gramEnd"/>
      <w:r w:rsidR="009B1CD0" w:rsidRPr="00DA7ECB">
        <w:rPr>
          <w:rFonts w:ascii="Verdana" w:hAnsi="Verdana" w:cs="Arial"/>
        </w:rPr>
        <w:t>, sur la base de son offre et pour son propre compte ;</w:t>
      </w:r>
    </w:p>
    <w:p w14:paraId="45ABEEE3" w14:textId="77777777" w:rsidR="009B1CD0" w:rsidRPr="00DA7ECB" w:rsidRDefault="009B1CD0" w:rsidP="00934503">
      <w:pPr>
        <w:pStyle w:val="En-tte"/>
        <w:tabs>
          <w:tab w:val="clear" w:pos="4536"/>
          <w:tab w:val="clear" w:pos="9072"/>
          <w:tab w:val="left" w:pos="851"/>
        </w:tabs>
        <w:jc w:val="both"/>
        <w:rPr>
          <w:rFonts w:ascii="Verdana" w:hAnsi="Verdana" w:cs="Arial"/>
        </w:rPr>
      </w:pPr>
      <w:r w:rsidRPr="00DA7ECB">
        <w:rPr>
          <w:rFonts w:ascii="Verdana" w:hAnsi="Verdana"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6FF852F4" w14:textId="77777777" w:rsidR="009B1CD0" w:rsidRDefault="009B1CD0" w:rsidP="009B45B9">
      <w:pPr>
        <w:tabs>
          <w:tab w:val="left" w:pos="851"/>
        </w:tabs>
        <w:jc w:val="both"/>
        <w:rPr>
          <w:rFonts w:ascii="Verdana" w:hAnsi="Verdana" w:cs="Arial"/>
        </w:rPr>
      </w:pPr>
    </w:p>
    <w:p w14:paraId="4E7E069C" w14:textId="77777777" w:rsidR="00C83091" w:rsidRDefault="00C83091" w:rsidP="009B45B9">
      <w:pPr>
        <w:tabs>
          <w:tab w:val="left" w:pos="851"/>
        </w:tabs>
        <w:jc w:val="both"/>
        <w:rPr>
          <w:rFonts w:ascii="Verdana" w:hAnsi="Verdana" w:cs="Arial"/>
        </w:rPr>
      </w:pPr>
    </w:p>
    <w:p w14:paraId="7E5FEE96" w14:textId="77777777" w:rsidR="00C83091" w:rsidRDefault="00C83091" w:rsidP="009B45B9">
      <w:pPr>
        <w:tabs>
          <w:tab w:val="left" w:pos="851"/>
        </w:tabs>
        <w:jc w:val="both"/>
        <w:rPr>
          <w:rFonts w:ascii="Verdana" w:hAnsi="Verdana" w:cs="Arial"/>
        </w:rPr>
      </w:pPr>
    </w:p>
    <w:p w14:paraId="5615521B" w14:textId="77777777" w:rsidR="00C83091" w:rsidRPr="00DA7ECB" w:rsidRDefault="00C83091" w:rsidP="009B45B9">
      <w:pPr>
        <w:tabs>
          <w:tab w:val="left" w:pos="851"/>
        </w:tabs>
        <w:jc w:val="both"/>
        <w:rPr>
          <w:rFonts w:ascii="Verdana" w:hAnsi="Verdana" w:cs="Arial"/>
        </w:rPr>
      </w:pPr>
    </w:p>
    <w:p w14:paraId="24934856" w14:textId="77777777" w:rsidR="009B1CD0" w:rsidRPr="00DA7ECB" w:rsidRDefault="009B1CD0" w:rsidP="009B45B9">
      <w:pPr>
        <w:tabs>
          <w:tab w:val="left" w:pos="851"/>
        </w:tabs>
        <w:jc w:val="both"/>
        <w:rPr>
          <w:rFonts w:ascii="Verdana" w:hAnsi="Verdana" w:cs="Arial"/>
        </w:rPr>
      </w:pPr>
    </w:p>
    <w:p w14:paraId="414AE216" w14:textId="77777777" w:rsidR="009B1CD0" w:rsidRPr="00DA7ECB" w:rsidRDefault="004C5919" w:rsidP="009B45B9">
      <w:pPr>
        <w:tabs>
          <w:tab w:val="left" w:pos="851"/>
        </w:tabs>
        <w:ind w:left="1701"/>
        <w:jc w:val="both"/>
        <w:rPr>
          <w:rFonts w:ascii="Verdana" w:hAnsi="Verdana" w:cs="Arial"/>
          <w:i/>
          <w:sz w:val="18"/>
          <w:szCs w:val="18"/>
        </w:rPr>
      </w:pPr>
      <w:r w:rsidRPr="00DA7ECB">
        <w:rPr>
          <w:rFonts w:ascii="Verdana" w:hAnsi="Verdana"/>
        </w:rPr>
        <w:fldChar w:fldCharType="begin">
          <w:ffData>
            <w:name w:val=""/>
            <w:enabled/>
            <w:calcOnExit w:val="0"/>
            <w:checkBox>
              <w:size w:val="20"/>
              <w:default w:val="0"/>
            </w:checkBox>
          </w:ffData>
        </w:fldChar>
      </w:r>
      <w:r w:rsidRPr="00DA7ECB">
        <w:rPr>
          <w:rFonts w:ascii="Verdana" w:hAnsi="Verdana"/>
        </w:rPr>
        <w:instrText xml:space="preserve"> FORMCHECKBOX </w:instrText>
      </w:r>
      <w:r w:rsidRPr="00DA7ECB">
        <w:rPr>
          <w:rFonts w:ascii="Verdana" w:hAnsi="Verdana"/>
        </w:rPr>
      </w:r>
      <w:r w:rsidRPr="00DA7ECB">
        <w:rPr>
          <w:rFonts w:ascii="Verdana" w:hAnsi="Verdana"/>
        </w:rPr>
        <w:fldChar w:fldCharType="separate"/>
      </w:r>
      <w:r w:rsidRPr="00DA7ECB">
        <w:rPr>
          <w:rFonts w:ascii="Verdana" w:hAnsi="Verdana"/>
        </w:rPr>
        <w:fldChar w:fldCharType="end"/>
      </w:r>
      <w:r w:rsidR="00C923EF" w:rsidRPr="00DA7ECB">
        <w:rPr>
          <w:rFonts w:ascii="Verdana" w:hAnsi="Verdana" w:cs="Arial"/>
        </w:rPr>
        <w:t xml:space="preserve"> </w:t>
      </w:r>
      <w:proofErr w:type="gramStart"/>
      <w:r w:rsidR="00C923EF" w:rsidRPr="00DA7ECB">
        <w:rPr>
          <w:rFonts w:ascii="Verdana" w:hAnsi="Verdana" w:cs="Arial"/>
        </w:rPr>
        <w:t>engage</w:t>
      </w:r>
      <w:proofErr w:type="gramEnd"/>
      <w:r w:rsidR="00C923EF" w:rsidRPr="00DA7ECB">
        <w:rPr>
          <w:rFonts w:ascii="Verdana" w:hAnsi="Verdana" w:cs="Arial"/>
        </w:rPr>
        <w:t xml:space="preserve"> la société …</w:t>
      </w:r>
      <w:r w:rsidR="00EE6657" w:rsidRPr="00DA7ECB">
        <w:rPr>
          <w:rFonts w:ascii="Verdana" w:hAnsi="Verdana" w:cs="Arial"/>
        </w:rPr>
        <w:t>…………</w:t>
      </w:r>
      <w:proofErr w:type="gramStart"/>
      <w:r w:rsidR="00EE6657" w:rsidRPr="00DA7ECB">
        <w:rPr>
          <w:rFonts w:ascii="Verdana" w:hAnsi="Verdana" w:cs="Arial"/>
        </w:rPr>
        <w:t>…….</w:t>
      </w:r>
      <w:proofErr w:type="gramEnd"/>
      <w:r w:rsidR="00EE6657" w:rsidRPr="00DA7ECB">
        <w:rPr>
          <w:rFonts w:ascii="Verdana" w:hAnsi="Verdana" w:cs="Arial"/>
        </w:rPr>
        <w:t>.</w:t>
      </w:r>
      <w:r w:rsidR="00C923EF" w:rsidRPr="00DA7ECB">
        <w:rPr>
          <w:rFonts w:ascii="Verdana" w:hAnsi="Verdana" w:cs="Arial"/>
        </w:rPr>
        <w:t xml:space="preserve"> </w:t>
      </w:r>
      <w:proofErr w:type="gramStart"/>
      <w:r w:rsidR="009B1CD0" w:rsidRPr="00DA7ECB">
        <w:rPr>
          <w:rFonts w:ascii="Verdana" w:hAnsi="Verdana" w:cs="Arial"/>
        </w:rPr>
        <w:t>sur</w:t>
      </w:r>
      <w:proofErr w:type="gramEnd"/>
      <w:r w:rsidR="009B1CD0" w:rsidRPr="00DA7ECB">
        <w:rPr>
          <w:rFonts w:ascii="Verdana" w:hAnsi="Verdana" w:cs="Arial"/>
        </w:rPr>
        <w:t xml:space="preserve"> la base de son offre ;</w:t>
      </w:r>
    </w:p>
    <w:p w14:paraId="70D02D79" w14:textId="77777777" w:rsidR="009B1CD0" w:rsidRPr="00DA7ECB" w:rsidRDefault="009B1CD0" w:rsidP="009B45B9">
      <w:pPr>
        <w:pStyle w:val="En-tte"/>
        <w:tabs>
          <w:tab w:val="clear" w:pos="4536"/>
          <w:tab w:val="clear" w:pos="9072"/>
          <w:tab w:val="left" w:pos="851"/>
        </w:tabs>
        <w:jc w:val="both"/>
        <w:rPr>
          <w:rFonts w:ascii="Verdana" w:hAnsi="Verdana" w:cs="Arial"/>
          <w:i/>
          <w:sz w:val="18"/>
          <w:szCs w:val="18"/>
        </w:rPr>
      </w:pPr>
      <w:r w:rsidRPr="00DA7ECB">
        <w:rPr>
          <w:rFonts w:ascii="Verdana" w:hAnsi="Verdana"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7D6D5FBB" w14:textId="77777777" w:rsidR="009B1CD0" w:rsidRPr="00DA7ECB" w:rsidRDefault="009B1CD0" w:rsidP="009B45B9">
      <w:pPr>
        <w:tabs>
          <w:tab w:val="left" w:pos="851"/>
        </w:tabs>
        <w:jc w:val="both"/>
        <w:rPr>
          <w:rFonts w:ascii="Verdana" w:hAnsi="Verdana" w:cs="Arial"/>
        </w:rPr>
      </w:pPr>
    </w:p>
    <w:p w14:paraId="67FE94F9" w14:textId="77777777" w:rsidR="009B1CD0" w:rsidRPr="00DA7ECB" w:rsidRDefault="007D7A65" w:rsidP="009B45B9">
      <w:pPr>
        <w:pStyle w:val="fcase1ertab"/>
        <w:tabs>
          <w:tab w:val="left" w:pos="851"/>
        </w:tabs>
        <w:spacing w:before="120"/>
        <w:ind w:left="851" w:firstLine="0"/>
        <w:rPr>
          <w:rFonts w:ascii="Verdana" w:hAnsi="Verdana" w:cs="Arial"/>
          <w:i/>
          <w:sz w:val="18"/>
          <w:szCs w:val="18"/>
        </w:rPr>
      </w:pPr>
      <w:r w:rsidRPr="00DA7ECB">
        <w:rPr>
          <w:rFonts w:ascii="Verdana" w:hAnsi="Verdana"/>
        </w:rPr>
        <w:fldChar w:fldCharType="begin">
          <w:ffData>
            <w:name w:val=""/>
            <w:enabled/>
            <w:calcOnExit w:val="0"/>
            <w:checkBox>
              <w:size w:val="20"/>
              <w:default w:val="0"/>
            </w:checkBox>
          </w:ffData>
        </w:fldChar>
      </w:r>
      <w:r w:rsidRPr="00DA7ECB">
        <w:rPr>
          <w:rFonts w:ascii="Verdana" w:hAnsi="Verdana"/>
        </w:rPr>
        <w:instrText xml:space="preserve"> FORMCHECKBOX </w:instrText>
      </w:r>
      <w:r w:rsidRPr="00DA7ECB">
        <w:rPr>
          <w:rFonts w:ascii="Verdana" w:hAnsi="Verdana"/>
        </w:rPr>
      </w:r>
      <w:r w:rsidRPr="00DA7ECB">
        <w:rPr>
          <w:rFonts w:ascii="Verdana" w:hAnsi="Verdana"/>
        </w:rPr>
        <w:fldChar w:fldCharType="separate"/>
      </w:r>
      <w:r w:rsidRPr="00DA7ECB">
        <w:rPr>
          <w:rFonts w:ascii="Verdana" w:hAnsi="Verdana"/>
        </w:rPr>
        <w:fldChar w:fldCharType="end"/>
      </w:r>
      <w:r w:rsidR="009B1CD0" w:rsidRPr="00DA7ECB">
        <w:rPr>
          <w:rFonts w:ascii="Verdana" w:hAnsi="Verdana" w:cs="Arial"/>
        </w:rPr>
        <w:t xml:space="preserve"> L’ensemble des membres du groupement s’engagent, sur la base de l’offre du groupement ;</w:t>
      </w:r>
    </w:p>
    <w:p w14:paraId="2CA60108" w14:textId="77777777" w:rsidR="009B1CD0" w:rsidRPr="00DA7ECB" w:rsidRDefault="009B1CD0" w:rsidP="009B45B9">
      <w:pPr>
        <w:tabs>
          <w:tab w:val="left" w:pos="851"/>
        </w:tabs>
        <w:jc w:val="both"/>
        <w:rPr>
          <w:rFonts w:ascii="Verdana" w:hAnsi="Verdana" w:cs="Arial"/>
        </w:rPr>
      </w:pPr>
      <w:r w:rsidRPr="00DA7ECB">
        <w:rPr>
          <w:rFonts w:ascii="Verdana" w:hAnsi="Verdana"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DA7ECB">
        <w:rPr>
          <w:rFonts w:ascii="Verdana" w:hAnsi="Verdana" w:cs="Arial"/>
          <w:i/>
          <w:iCs/>
          <w:sz w:val="18"/>
          <w:szCs w:val="18"/>
        </w:rPr>
        <w:t>]</w:t>
      </w:r>
    </w:p>
    <w:p w14:paraId="77824AF2" w14:textId="77777777" w:rsidR="009B1CD0" w:rsidRPr="00DA7ECB" w:rsidRDefault="009B1CD0" w:rsidP="009B45B9">
      <w:pPr>
        <w:pStyle w:val="fcase1ertab"/>
        <w:tabs>
          <w:tab w:val="left" w:pos="851"/>
        </w:tabs>
        <w:ind w:left="0" w:firstLine="0"/>
        <w:rPr>
          <w:rFonts w:ascii="Verdana" w:hAnsi="Verdana" w:cs="Arial"/>
        </w:rPr>
      </w:pPr>
    </w:p>
    <w:p w14:paraId="5C822B36" w14:textId="77777777" w:rsidR="009B1CD0" w:rsidRPr="00DA7ECB" w:rsidRDefault="009B1CD0" w:rsidP="009B45B9">
      <w:pPr>
        <w:pStyle w:val="fcase1ertab"/>
        <w:tabs>
          <w:tab w:val="left" w:pos="851"/>
        </w:tabs>
        <w:ind w:left="0" w:firstLine="0"/>
        <w:rPr>
          <w:rFonts w:ascii="Verdana" w:hAnsi="Verdana"/>
        </w:rPr>
      </w:pPr>
      <w:proofErr w:type="gramStart"/>
      <w:r w:rsidRPr="00DA7ECB">
        <w:rPr>
          <w:rFonts w:ascii="Verdana" w:hAnsi="Verdana" w:cs="Arial"/>
        </w:rPr>
        <w:t>à</w:t>
      </w:r>
      <w:proofErr w:type="gramEnd"/>
      <w:r w:rsidRPr="00DA7ECB">
        <w:rPr>
          <w:rFonts w:ascii="Verdana" w:hAnsi="Verdana" w:cs="Arial"/>
        </w:rPr>
        <w:t xml:space="preserve"> livrer les fournitures demandées ou à exécuter les prestations demandées :</w:t>
      </w:r>
    </w:p>
    <w:p w14:paraId="0023AF69" w14:textId="63A6D9BD" w:rsidR="009B1CD0" w:rsidRPr="00DA7ECB" w:rsidRDefault="006F6245" w:rsidP="009B45B9">
      <w:pPr>
        <w:pStyle w:val="fcase1ertab"/>
        <w:tabs>
          <w:tab w:val="clear" w:pos="426"/>
          <w:tab w:val="left" w:pos="851"/>
        </w:tabs>
        <w:spacing w:before="120"/>
        <w:ind w:firstLine="142"/>
        <w:rPr>
          <w:rFonts w:ascii="Verdana" w:hAnsi="Verdana" w:cs="Arial"/>
        </w:rPr>
      </w:pPr>
      <w:r w:rsidRPr="00DA7ECB">
        <w:rPr>
          <w:rFonts w:ascii="Verdana" w:hAnsi="Verdana"/>
        </w:rPr>
        <w:fldChar w:fldCharType="begin">
          <w:ffData>
            <w:name w:val=""/>
            <w:enabled/>
            <w:calcOnExit w:val="0"/>
            <w:checkBox>
              <w:size w:val="20"/>
              <w:default w:val="1"/>
            </w:checkBox>
          </w:ffData>
        </w:fldChar>
      </w:r>
      <w:r w:rsidRPr="00DA7ECB">
        <w:rPr>
          <w:rFonts w:ascii="Verdana" w:hAnsi="Verdana"/>
        </w:rPr>
        <w:instrText xml:space="preserve"> FORMCHECKBOX </w:instrText>
      </w:r>
      <w:r w:rsidRPr="00DA7ECB">
        <w:rPr>
          <w:rFonts w:ascii="Verdana" w:hAnsi="Verdana"/>
        </w:rPr>
      </w:r>
      <w:r w:rsidRPr="00DA7ECB">
        <w:rPr>
          <w:rFonts w:ascii="Verdana" w:hAnsi="Verdana"/>
        </w:rPr>
        <w:fldChar w:fldCharType="separate"/>
      </w:r>
      <w:r w:rsidRPr="00DA7ECB">
        <w:rPr>
          <w:rFonts w:ascii="Verdana" w:hAnsi="Verdana"/>
        </w:rPr>
        <w:fldChar w:fldCharType="end"/>
      </w:r>
      <w:r w:rsidR="009B1CD0" w:rsidRPr="00DA7ECB">
        <w:rPr>
          <w:rFonts w:ascii="Verdana" w:hAnsi="Verdana" w:cs="Arial"/>
        </w:rPr>
        <w:t xml:space="preserve"> </w:t>
      </w:r>
      <w:proofErr w:type="gramStart"/>
      <w:r w:rsidR="009B1CD0" w:rsidRPr="00DA7ECB">
        <w:rPr>
          <w:rFonts w:ascii="Verdana" w:hAnsi="Verdana" w:cs="Arial"/>
        </w:rPr>
        <w:t>aux</w:t>
      </w:r>
      <w:proofErr w:type="gramEnd"/>
      <w:r w:rsidR="009B1CD0" w:rsidRPr="00DA7ECB">
        <w:rPr>
          <w:rFonts w:ascii="Verdana" w:hAnsi="Verdana" w:cs="Arial"/>
        </w:rPr>
        <w:t xml:space="preserve"> prix indiqués d</w:t>
      </w:r>
      <w:r w:rsidR="00605B75" w:rsidRPr="00DA7ECB">
        <w:rPr>
          <w:rFonts w:ascii="Verdana" w:hAnsi="Verdana" w:cs="Arial"/>
        </w:rPr>
        <w:t xml:space="preserve">ans le </w:t>
      </w:r>
      <w:r w:rsidR="00BA047F">
        <w:rPr>
          <w:rFonts w:ascii="Verdana" w:hAnsi="Verdana" w:cs="Arial"/>
        </w:rPr>
        <w:t>Bordereau des prix unitaires, annexé</w:t>
      </w:r>
      <w:r w:rsidR="00605B75" w:rsidRPr="00DA7ECB">
        <w:rPr>
          <w:rFonts w:ascii="Verdana" w:hAnsi="Verdana" w:cs="Arial"/>
        </w:rPr>
        <w:t xml:space="preserve"> </w:t>
      </w:r>
      <w:r w:rsidR="009B1CD0" w:rsidRPr="00DA7ECB">
        <w:rPr>
          <w:rFonts w:ascii="Verdana" w:hAnsi="Verdana" w:cs="Arial"/>
        </w:rPr>
        <w:t>au présent document.</w:t>
      </w:r>
    </w:p>
    <w:p w14:paraId="740CF0AC" w14:textId="77777777" w:rsidR="009B1CD0" w:rsidRPr="00DA7ECB" w:rsidRDefault="009B1CD0" w:rsidP="009B45B9">
      <w:pPr>
        <w:pStyle w:val="fcasegauche"/>
        <w:tabs>
          <w:tab w:val="left" w:pos="851"/>
        </w:tabs>
        <w:spacing w:after="0"/>
        <w:ind w:left="0" w:firstLine="0"/>
        <w:rPr>
          <w:rFonts w:ascii="Verdana" w:hAnsi="Verdana" w:cs="Arial"/>
        </w:rPr>
      </w:pPr>
    </w:p>
    <w:p w14:paraId="700A612A" w14:textId="77777777" w:rsidR="009B1CD0" w:rsidRPr="00DA7ECB" w:rsidRDefault="009B1CD0" w:rsidP="009B45B9">
      <w:pPr>
        <w:tabs>
          <w:tab w:val="left" w:pos="851"/>
          <w:tab w:val="left" w:pos="6237"/>
        </w:tabs>
        <w:rPr>
          <w:rFonts w:ascii="Verdana" w:hAnsi="Verdana" w:cs="Arial"/>
          <w:b/>
          <w:iCs/>
          <w:sz w:val="22"/>
          <w:szCs w:val="22"/>
        </w:rPr>
      </w:pPr>
      <w:r w:rsidRPr="00DA7ECB">
        <w:rPr>
          <w:rFonts w:ascii="Verdana" w:hAnsi="Verdana" w:cs="Arial"/>
          <w:b/>
          <w:sz w:val="22"/>
          <w:szCs w:val="22"/>
        </w:rPr>
        <w:t xml:space="preserve">B2 </w:t>
      </w:r>
      <w:r w:rsidR="0021797C" w:rsidRPr="00DA7ECB">
        <w:rPr>
          <w:rFonts w:ascii="Verdana" w:hAnsi="Verdana" w:cs="Arial"/>
          <w:b/>
          <w:sz w:val="22"/>
          <w:szCs w:val="22"/>
        </w:rPr>
        <w:t>–</w:t>
      </w:r>
      <w:r w:rsidRPr="00DA7ECB">
        <w:rPr>
          <w:rFonts w:ascii="Verdana" w:hAnsi="Verdana" w:cs="Arial"/>
          <w:b/>
          <w:sz w:val="22"/>
          <w:szCs w:val="22"/>
        </w:rPr>
        <w:t xml:space="preserve"> </w:t>
      </w:r>
      <w:r w:rsidR="0021797C" w:rsidRPr="00DA7ECB">
        <w:rPr>
          <w:rFonts w:ascii="Verdana" w:hAnsi="Verdana" w:cs="Arial"/>
          <w:b/>
          <w:sz w:val="22"/>
          <w:szCs w:val="22"/>
        </w:rPr>
        <w:t>Nature du groupement et</w:t>
      </w:r>
      <w:r w:rsidR="00036500" w:rsidRPr="00DA7ECB">
        <w:rPr>
          <w:rFonts w:ascii="Verdana" w:hAnsi="Verdana" w:cs="Arial"/>
          <w:b/>
          <w:sz w:val="22"/>
          <w:szCs w:val="22"/>
        </w:rPr>
        <w:t>,</w:t>
      </w:r>
      <w:r w:rsidR="0021797C" w:rsidRPr="00DA7ECB">
        <w:rPr>
          <w:rFonts w:ascii="Verdana" w:hAnsi="Verdana" w:cs="Arial"/>
          <w:b/>
          <w:sz w:val="22"/>
          <w:szCs w:val="22"/>
        </w:rPr>
        <w:t xml:space="preserve"> </w:t>
      </w:r>
      <w:r w:rsidR="00036500" w:rsidRPr="00DA7ECB">
        <w:rPr>
          <w:rFonts w:ascii="Verdana" w:hAnsi="Verdana" w:cs="Arial"/>
          <w:b/>
          <w:sz w:val="22"/>
          <w:szCs w:val="22"/>
        </w:rPr>
        <w:t>en cas de groupement conjoint,</w:t>
      </w:r>
      <w:r w:rsidR="00036500" w:rsidRPr="00DA7ECB" w:rsidDel="0021797C">
        <w:rPr>
          <w:rFonts w:ascii="Verdana" w:hAnsi="Verdana" w:cs="Arial"/>
          <w:b/>
          <w:sz w:val="22"/>
          <w:szCs w:val="22"/>
        </w:rPr>
        <w:t xml:space="preserve"> </w:t>
      </w:r>
      <w:r w:rsidR="0021797C" w:rsidRPr="00DA7ECB">
        <w:rPr>
          <w:rFonts w:ascii="Verdana" w:hAnsi="Verdana" w:cs="Arial"/>
          <w:b/>
          <w:sz w:val="22"/>
          <w:szCs w:val="22"/>
        </w:rPr>
        <w:t>r</w:t>
      </w:r>
      <w:r w:rsidRPr="00DA7ECB">
        <w:rPr>
          <w:rFonts w:ascii="Verdana" w:hAnsi="Verdana" w:cs="Arial"/>
          <w:b/>
          <w:sz w:val="22"/>
          <w:szCs w:val="22"/>
        </w:rPr>
        <w:t>épartition des prestations</w:t>
      </w:r>
      <w:r w:rsidRPr="00DA7ECB">
        <w:rPr>
          <w:rFonts w:ascii="Verdana" w:hAnsi="Verdana" w:cs="Arial"/>
          <w:b/>
          <w:iCs/>
          <w:sz w:val="22"/>
          <w:szCs w:val="22"/>
        </w:rPr>
        <w:t> :</w:t>
      </w:r>
    </w:p>
    <w:p w14:paraId="593E8277" w14:textId="77777777" w:rsidR="00354C04" w:rsidRPr="00DA7ECB" w:rsidRDefault="00354C04" w:rsidP="009B45B9">
      <w:pPr>
        <w:pStyle w:val="fcase1ertab"/>
        <w:tabs>
          <w:tab w:val="left" w:pos="851"/>
        </w:tabs>
        <w:rPr>
          <w:rFonts w:ascii="Verdana" w:hAnsi="Verdana" w:cs="Arial"/>
        </w:rPr>
      </w:pPr>
      <w:r w:rsidRPr="00DA7ECB">
        <w:rPr>
          <w:rFonts w:ascii="Verdana" w:hAnsi="Verdana" w:cs="Arial"/>
          <w:i/>
          <w:iCs/>
          <w:sz w:val="18"/>
          <w:szCs w:val="18"/>
        </w:rPr>
        <w:t>(</w:t>
      </w:r>
      <w:proofErr w:type="gramStart"/>
      <w:r w:rsidRPr="00DA7ECB">
        <w:rPr>
          <w:rFonts w:ascii="Verdana" w:hAnsi="Verdana" w:cs="Arial"/>
          <w:i/>
          <w:iCs/>
          <w:sz w:val="18"/>
          <w:szCs w:val="18"/>
        </w:rPr>
        <w:t>en</w:t>
      </w:r>
      <w:proofErr w:type="gramEnd"/>
      <w:r w:rsidRPr="00DA7ECB">
        <w:rPr>
          <w:rFonts w:ascii="Verdana" w:hAnsi="Verdana" w:cs="Arial"/>
          <w:i/>
          <w:iCs/>
          <w:sz w:val="18"/>
          <w:szCs w:val="18"/>
        </w:rPr>
        <w:t xml:space="preserve"> cas de groupement d’opérateurs économiques.)</w:t>
      </w:r>
    </w:p>
    <w:p w14:paraId="4E1FF2F6" w14:textId="77777777" w:rsidR="00036500" w:rsidRPr="00DA7ECB" w:rsidRDefault="00036500" w:rsidP="009B45B9">
      <w:pPr>
        <w:tabs>
          <w:tab w:val="left" w:pos="851"/>
          <w:tab w:val="left" w:pos="6237"/>
        </w:tabs>
        <w:rPr>
          <w:rFonts w:ascii="Verdana" w:hAnsi="Verdana" w:cs="Arial"/>
          <w:i/>
          <w:iCs/>
          <w:sz w:val="18"/>
          <w:szCs w:val="18"/>
        </w:rPr>
      </w:pPr>
    </w:p>
    <w:p w14:paraId="3FFBA38D" w14:textId="77777777" w:rsidR="005C2C05" w:rsidRDefault="005C2C05" w:rsidP="009B45B9">
      <w:pPr>
        <w:pStyle w:val="fcase1ertab"/>
        <w:tabs>
          <w:tab w:val="left" w:pos="851"/>
        </w:tabs>
        <w:ind w:left="0" w:firstLine="0"/>
        <w:rPr>
          <w:rFonts w:ascii="Verdana" w:hAnsi="Verdana" w:cs="Arial"/>
        </w:rPr>
      </w:pPr>
    </w:p>
    <w:p w14:paraId="3AB89824" w14:textId="1689CFF5" w:rsidR="0021797C" w:rsidRPr="00DA7ECB" w:rsidRDefault="00341E0A" w:rsidP="009B45B9">
      <w:pPr>
        <w:pStyle w:val="fcase1ertab"/>
        <w:tabs>
          <w:tab w:val="left" w:pos="851"/>
        </w:tabs>
        <w:ind w:left="0" w:firstLine="0"/>
        <w:rPr>
          <w:rFonts w:ascii="Verdana" w:hAnsi="Verdana" w:cs="Arial"/>
        </w:rPr>
      </w:pPr>
      <w:r w:rsidRPr="00DA7ECB">
        <w:rPr>
          <w:rFonts w:ascii="Verdana" w:hAnsi="Verdana" w:cs="Arial"/>
        </w:rPr>
        <w:t xml:space="preserve">Pour l’exécution </w:t>
      </w:r>
      <w:r w:rsidR="0021797C" w:rsidRPr="00DA7ECB">
        <w:rPr>
          <w:rFonts w:ascii="Verdana" w:hAnsi="Verdana" w:cs="Arial"/>
        </w:rPr>
        <w:t>d</w:t>
      </w:r>
      <w:r w:rsidR="00AE6770" w:rsidRPr="00DA7ECB">
        <w:rPr>
          <w:rFonts w:ascii="Verdana" w:hAnsi="Verdana" w:cs="Arial"/>
        </w:rPr>
        <w:t>u marché</w:t>
      </w:r>
      <w:r w:rsidR="0021797C" w:rsidRPr="00DA7ECB">
        <w:rPr>
          <w:rFonts w:ascii="Verdana" w:hAnsi="Verdana" w:cs="Arial"/>
        </w:rPr>
        <w:t xml:space="preserve">, le groupement </w:t>
      </w:r>
      <w:r w:rsidR="00036500" w:rsidRPr="00DA7ECB">
        <w:rPr>
          <w:rFonts w:ascii="Verdana" w:hAnsi="Verdana" w:cs="Arial"/>
        </w:rPr>
        <w:t>d’opérateurs économiques est</w:t>
      </w:r>
      <w:r w:rsidR="0021797C" w:rsidRPr="00DA7ECB">
        <w:rPr>
          <w:rFonts w:ascii="Verdana" w:hAnsi="Verdana" w:cs="Arial"/>
        </w:rPr>
        <w:t> :</w:t>
      </w:r>
    </w:p>
    <w:p w14:paraId="56B16F93" w14:textId="77777777" w:rsidR="00036500" w:rsidRPr="00DA7ECB" w:rsidRDefault="00036500" w:rsidP="009B45B9">
      <w:pPr>
        <w:pStyle w:val="fcase1ertab"/>
        <w:tabs>
          <w:tab w:val="left" w:pos="851"/>
        </w:tabs>
        <w:rPr>
          <w:rFonts w:ascii="Verdana" w:hAnsi="Verdana" w:cs="Arial"/>
        </w:rPr>
      </w:pPr>
      <w:r w:rsidRPr="00DA7ECB">
        <w:rPr>
          <w:rFonts w:ascii="Verdana" w:hAnsi="Verdana" w:cs="Arial"/>
          <w:i/>
          <w:iCs/>
          <w:sz w:val="18"/>
          <w:szCs w:val="18"/>
        </w:rPr>
        <w:t>(Cocher la case correspondante.)</w:t>
      </w:r>
    </w:p>
    <w:p w14:paraId="701233B7" w14:textId="77777777" w:rsidR="00354C04" w:rsidRPr="00DA7ECB" w:rsidRDefault="00354C04" w:rsidP="009B45B9">
      <w:pPr>
        <w:pStyle w:val="fcase1ertab"/>
        <w:tabs>
          <w:tab w:val="clear" w:pos="426"/>
          <w:tab w:val="left" w:pos="851"/>
        </w:tabs>
        <w:spacing w:before="120"/>
        <w:ind w:left="0" w:firstLine="851"/>
        <w:rPr>
          <w:rFonts w:ascii="Verdana" w:hAnsi="Verdana" w:cs="Arial"/>
        </w:rPr>
      </w:pPr>
      <w:r w:rsidRPr="00DA7ECB">
        <w:rPr>
          <w:rFonts w:ascii="Verdana" w:hAnsi="Verdana"/>
        </w:rPr>
        <w:fldChar w:fldCharType="begin">
          <w:ffData>
            <w:name w:val=""/>
            <w:enabled/>
            <w:calcOnExit w:val="0"/>
            <w:checkBox>
              <w:size w:val="20"/>
              <w:default w:val="0"/>
            </w:checkBox>
          </w:ffData>
        </w:fldChar>
      </w:r>
      <w:r w:rsidRPr="00DA7ECB">
        <w:rPr>
          <w:rFonts w:ascii="Verdana" w:hAnsi="Verdana"/>
        </w:rPr>
        <w:instrText xml:space="preserve"> FORMCHECKBOX </w:instrText>
      </w:r>
      <w:r w:rsidRPr="00DA7ECB">
        <w:rPr>
          <w:rFonts w:ascii="Verdana" w:hAnsi="Verdana"/>
        </w:rPr>
      </w:r>
      <w:r w:rsidRPr="00DA7ECB">
        <w:rPr>
          <w:rFonts w:ascii="Verdana" w:hAnsi="Verdana"/>
        </w:rPr>
        <w:fldChar w:fldCharType="separate"/>
      </w:r>
      <w:r w:rsidRPr="00DA7ECB">
        <w:rPr>
          <w:rFonts w:ascii="Verdana" w:hAnsi="Verdana"/>
        </w:rPr>
        <w:fldChar w:fldCharType="end"/>
      </w:r>
      <w:r w:rsidRPr="00DA7ECB">
        <w:rPr>
          <w:rFonts w:ascii="Verdana" w:hAnsi="Verdana" w:cs="Arial"/>
          <w:i/>
          <w:iCs/>
        </w:rPr>
        <w:t xml:space="preserve"> </w:t>
      </w:r>
      <w:proofErr w:type="gramStart"/>
      <w:r w:rsidRPr="00DA7ECB">
        <w:rPr>
          <w:rFonts w:ascii="Verdana" w:hAnsi="Verdana" w:cs="Arial"/>
        </w:rPr>
        <w:t>conjoint</w:t>
      </w:r>
      <w:proofErr w:type="gramEnd"/>
      <w:r w:rsidRPr="00DA7ECB">
        <w:rPr>
          <w:rFonts w:ascii="Verdana" w:hAnsi="Verdana" w:cs="Arial"/>
        </w:rPr>
        <w:tab/>
      </w:r>
      <w:r w:rsidRPr="00DA7ECB">
        <w:rPr>
          <w:rFonts w:ascii="Verdana" w:hAnsi="Verdana" w:cs="Arial"/>
        </w:rPr>
        <w:tab/>
        <w:t>OU</w:t>
      </w:r>
      <w:r w:rsidRPr="00DA7ECB">
        <w:rPr>
          <w:rFonts w:ascii="Verdana" w:hAnsi="Verdana" w:cs="Arial"/>
        </w:rPr>
        <w:tab/>
      </w:r>
      <w:r w:rsidRPr="00DA7ECB">
        <w:rPr>
          <w:rFonts w:ascii="Verdana" w:hAnsi="Verdana" w:cs="Arial"/>
        </w:rPr>
        <w:tab/>
      </w:r>
      <w:r w:rsidRPr="00DA7ECB">
        <w:rPr>
          <w:rFonts w:ascii="Verdana" w:hAnsi="Verdana"/>
        </w:rPr>
        <w:fldChar w:fldCharType="begin">
          <w:ffData>
            <w:name w:val=""/>
            <w:enabled/>
            <w:calcOnExit w:val="0"/>
            <w:checkBox>
              <w:size w:val="20"/>
              <w:default w:val="0"/>
            </w:checkBox>
          </w:ffData>
        </w:fldChar>
      </w:r>
      <w:r w:rsidRPr="00DA7ECB">
        <w:rPr>
          <w:rFonts w:ascii="Verdana" w:hAnsi="Verdana"/>
        </w:rPr>
        <w:instrText xml:space="preserve"> FORMCHECKBOX </w:instrText>
      </w:r>
      <w:r w:rsidRPr="00DA7ECB">
        <w:rPr>
          <w:rFonts w:ascii="Verdana" w:hAnsi="Verdana"/>
        </w:rPr>
      </w:r>
      <w:r w:rsidRPr="00DA7ECB">
        <w:rPr>
          <w:rFonts w:ascii="Verdana" w:hAnsi="Verdana"/>
        </w:rPr>
        <w:fldChar w:fldCharType="separate"/>
      </w:r>
      <w:r w:rsidRPr="00DA7ECB">
        <w:rPr>
          <w:rFonts w:ascii="Verdana" w:hAnsi="Verdana"/>
        </w:rPr>
        <w:fldChar w:fldCharType="end"/>
      </w:r>
      <w:r w:rsidRPr="00DA7ECB">
        <w:rPr>
          <w:rFonts w:ascii="Verdana" w:hAnsi="Verdana" w:cs="Arial"/>
          <w:iCs/>
        </w:rPr>
        <w:t xml:space="preserve"> </w:t>
      </w:r>
      <w:r w:rsidRPr="00DA7ECB">
        <w:rPr>
          <w:rFonts w:ascii="Verdana" w:hAnsi="Verdana" w:cs="Arial"/>
        </w:rPr>
        <w:t>solidaire</w:t>
      </w:r>
    </w:p>
    <w:p w14:paraId="71067264" w14:textId="77777777" w:rsidR="009B1CD0" w:rsidRPr="00DA7ECB" w:rsidRDefault="009B1CD0" w:rsidP="006C4338">
      <w:pPr>
        <w:tabs>
          <w:tab w:val="left" w:pos="851"/>
        </w:tabs>
        <w:spacing w:before="120"/>
        <w:jc w:val="both"/>
        <w:rPr>
          <w:rFonts w:ascii="Verdana" w:hAnsi="Verdana" w:cs="Arial"/>
          <w:b/>
          <w:bCs/>
        </w:rPr>
      </w:pPr>
      <w:r w:rsidRPr="00DA7ECB">
        <w:rPr>
          <w:rFonts w:ascii="Verdana" w:hAnsi="Verdana"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rsidRPr="00DA7ECB" w14:paraId="781EC157" w14:textId="77777777">
        <w:trPr>
          <w:trHeight w:val="567"/>
        </w:trPr>
        <w:tc>
          <w:tcPr>
            <w:tcW w:w="4503" w:type="dxa"/>
            <w:vMerge w:val="restart"/>
            <w:tcBorders>
              <w:top w:val="single" w:sz="4" w:space="0" w:color="000000"/>
              <w:left w:val="single" w:sz="4" w:space="0" w:color="000000"/>
              <w:bottom w:val="single" w:sz="4" w:space="0" w:color="000000"/>
            </w:tcBorders>
            <w:vAlign w:val="center"/>
          </w:tcPr>
          <w:p w14:paraId="1F5F5F44" w14:textId="77777777" w:rsidR="009B1CD0" w:rsidRPr="00DA7ECB" w:rsidRDefault="009B1CD0" w:rsidP="006F3DF9">
            <w:pPr>
              <w:tabs>
                <w:tab w:val="left" w:pos="851"/>
              </w:tabs>
              <w:jc w:val="center"/>
              <w:rPr>
                <w:rFonts w:ascii="Verdana" w:hAnsi="Verdana" w:cs="Arial"/>
                <w:b/>
              </w:rPr>
            </w:pPr>
            <w:r w:rsidRPr="00DA7ECB">
              <w:rPr>
                <w:rFonts w:ascii="Verdana" w:hAnsi="Verdana" w:cs="Arial"/>
                <w:b/>
              </w:rPr>
              <w:t xml:space="preserve">Désignation des membres </w:t>
            </w:r>
          </w:p>
          <w:p w14:paraId="28D66DC6" w14:textId="77777777" w:rsidR="009B1CD0" w:rsidRPr="00DA7ECB" w:rsidRDefault="009B1CD0" w:rsidP="005846FB">
            <w:pPr>
              <w:tabs>
                <w:tab w:val="left" w:pos="851"/>
              </w:tabs>
              <w:jc w:val="center"/>
              <w:rPr>
                <w:rFonts w:ascii="Verdana" w:hAnsi="Verdana"/>
                <w:b/>
              </w:rPr>
            </w:pPr>
            <w:proofErr w:type="gramStart"/>
            <w:r w:rsidRPr="00DA7ECB">
              <w:rPr>
                <w:rFonts w:ascii="Verdana" w:hAnsi="Verdana" w:cs="Arial"/>
                <w:b/>
              </w:rPr>
              <w:t>du</w:t>
            </w:r>
            <w:proofErr w:type="gramEnd"/>
            <w:r w:rsidRPr="00DA7ECB">
              <w:rPr>
                <w:rFonts w:ascii="Verdana" w:hAnsi="Verdana"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vAlign w:val="center"/>
          </w:tcPr>
          <w:p w14:paraId="453E1601" w14:textId="77777777" w:rsidR="009B1CD0" w:rsidRPr="00DA7ECB" w:rsidRDefault="009B1CD0" w:rsidP="005846FB">
            <w:pPr>
              <w:pStyle w:val="Titre5"/>
              <w:tabs>
                <w:tab w:val="left" w:pos="851"/>
              </w:tabs>
              <w:ind w:left="0" w:hanging="1008"/>
              <w:jc w:val="center"/>
              <w:rPr>
                <w:rFonts w:ascii="Verdana" w:hAnsi="Verdana"/>
                <w:b/>
                <w:i w:val="0"/>
                <w:sz w:val="20"/>
              </w:rPr>
            </w:pPr>
            <w:r w:rsidRPr="00DA7ECB">
              <w:rPr>
                <w:rFonts w:ascii="Verdana" w:hAnsi="Verdana"/>
                <w:b/>
                <w:i w:val="0"/>
                <w:sz w:val="20"/>
              </w:rPr>
              <w:t>Prestations exécutées par les membres</w:t>
            </w:r>
          </w:p>
          <w:p w14:paraId="79DEEC5E" w14:textId="77777777" w:rsidR="009B1CD0" w:rsidRPr="00DA7ECB" w:rsidRDefault="009B1CD0" w:rsidP="005846FB">
            <w:pPr>
              <w:pStyle w:val="Titre5"/>
              <w:tabs>
                <w:tab w:val="left" w:pos="851"/>
              </w:tabs>
              <w:ind w:left="0" w:hanging="1008"/>
              <w:jc w:val="center"/>
              <w:rPr>
                <w:rFonts w:ascii="Verdana" w:hAnsi="Verdana"/>
                <w:b/>
              </w:rPr>
            </w:pPr>
            <w:proofErr w:type="gramStart"/>
            <w:r w:rsidRPr="00DA7ECB">
              <w:rPr>
                <w:rFonts w:ascii="Verdana" w:hAnsi="Verdana"/>
                <w:b/>
                <w:i w:val="0"/>
                <w:sz w:val="20"/>
              </w:rPr>
              <w:t>du</w:t>
            </w:r>
            <w:proofErr w:type="gramEnd"/>
            <w:r w:rsidRPr="00DA7ECB">
              <w:rPr>
                <w:rFonts w:ascii="Verdana" w:hAnsi="Verdana"/>
                <w:b/>
                <w:i w:val="0"/>
                <w:sz w:val="20"/>
              </w:rPr>
              <w:t xml:space="preserve"> groupement conjoint</w:t>
            </w:r>
          </w:p>
        </w:tc>
      </w:tr>
      <w:tr w:rsidR="009B1CD0" w:rsidRPr="00DA7ECB" w14:paraId="5829C6D7"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4EEC15B9" w14:textId="77777777" w:rsidR="009B1CD0" w:rsidRPr="00DA7ECB" w:rsidRDefault="009B1CD0" w:rsidP="009B45B9">
            <w:pPr>
              <w:tabs>
                <w:tab w:val="left" w:pos="851"/>
              </w:tabs>
              <w:snapToGrid w:val="0"/>
              <w:jc w:val="center"/>
              <w:rPr>
                <w:rFonts w:ascii="Verdana" w:hAnsi="Verdana"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520A426E" w14:textId="77777777" w:rsidR="009B1CD0" w:rsidRPr="00DA7ECB" w:rsidRDefault="009B1CD0" w:rsidP="009B45B9">
            <w:pPr>
              <w:tabs>
                <w:tab w:val="left" w:pos="851"/>
              </w:tabs>
              <w:jc w:val="center"/>
              <w:rPr>
                <w:rFonts w:ascii="Verdana" w:hAnsi="Verdana" w:cs="Arial"/>
                <w:b/>
              </w:rPr>
            </w:pPr>
            <w:r w:rsidRPr="00DA7ECB">
              <w:rPr>
                <w:rFonts w:ascii="Verdana" w:hAnsi="Verdana"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EA36933" w14:textId="77777777" w:rsidR="009B1CD0" w:rsidRPr="00DA7ECB" w:rsidRDefault="009B1CD0" w:rsidP="009B45B9">
            <w:pPr>
              <w:tabs>
                <w:tab w:val="left" w:pos="851"/>
              </w:tabs>
              <w:jc w:val="center"/>
              <w:rPr>
                <w:rFonts w:ascii="Verdana" w:hAnsi="Verdana" w:cs="Arial"/>
                <w:b/>
              </w:rPr>
            </w:pPr>
            <w:r w:rsidRPr="00DA7ECB">
              <w:rPr>
                <w:rFonts w:ascii="Verdana" w:hAnsi="Verdana" w:cs="Arial"/>
                <w:b/>
              </w:rPr>
              <w:t>Montant H</w:t>
            </w:r>
            <w:r w:rsidR="008B04B9" w:rsidRPr="00DA7ECB">
              <w:rPr>
                <w:rFonts w:ascii="Verdana" w:hAnsi="Verdana" w:cs="Arial"/>
                <w:b/>
              </w:rPr>
              <w:t>.</w:t>
            </w:r>
            <w:r w:rsidRPr="00DA7ECB">
              <w:rPr>
                <w:rFonts w:ascii="Verdana" w:hAnsi="Verdana" w:cs="Arial"/>
                <w:b/>
              </w:rPr>
              <w:t>T</w:t>
            </w:r>
            <w:r w:rsidR="008B04B9" w:rsidRPr="00DA7ECB">
              <w:rPr>
                <w:rFonts w:ascii="Verdana" w:hAnsi="Verdana" w:cs="Arial"/>
                <w:b/>
              </w:rPr>
              <w:t>.</w:t>
            </w:r>
            <w:r w:rsidRPr="00DA7ECB">
              <w:rPr>
                <w:rFonts w:ascii="Verdana" w:hAnsi="Verdana" w:cs="Arial"/>
                <w:b/>
              </w:rPr>
              <w:t xml:space="preserve"> </w:t>
            </w:r>
          </w:p>
          <w:p w14:paraId="0E07B14E" w14:textId="77777777" w:rsidR="009B1CD0" w:rsidRPr="00DA7ECB" w:rsidRDefault="009B1CD0" w:rsidP="009B45B9">
            <w:pPr>
              <w:tabs>
                <w:tab w:val="left" w:pos="851"/>
              </w:tabs>
              <w:jc w:val="center"/>
              <w:rPr>
                <w:rFonts w:ascii="Verdana" w:hAnsi="Verdana" w:cs="Arial"/>
              </w:rPr>
            </w:pPr>
            <w:proofErr w:type="gramStart"/>
            <w:r w:rsidRPr="00DA7ECB">
              <w:rPr>
                <w:rFonts w:ascii="Verdana" w:hAnsi="Verdana" w:cs="Arial"/>
                <w:b/>
              </w:rPr>
              <w:t>de</w:t>
            </w:r>
            <w:proofErr w:type="gramEnd"/>
            <w:r w:rsidRPr="00DA7ECB">
              <w:rPr>
                <w:rFonts w:ascii="Verdana" w:hAnsi="Verdana" w:cs="Arial"/>
                <w:b/>
              </w:rPr>
              <w:t xml:space="preserve"> la prestation</w:t>
            </w:r>
          </w:p>
        </w:tc>
      </w:tr>
      <w:tr w:rsidR="009B1CD0" w:rsidRPr="00DA7ECB" w14:paraId="7F38AF24" w14:textId="77777777">
        <w:trPr>
          <w:trHeight w:val="1021"/>
        </w:trPr>
        <w:tc>
          <w:tcPr>
            <w:tcW w:w="4503" w:type="dxa"/>
            <w:tcBorders>
              <w:top w:val="single" w:sz="4" w:space="0" w:color="000000"/>
              <w:left w:val="single" w:sz="4" w:space="0" w:color="000000"/>
            </w:tcBorders>
            <w:shd w:val="clear" w:color="auto" w:fill="CCFFFF"/>
          </w:tcPr>
          <w:p w14:paraId="55BE0736" w14:textId="77777777" w:rsidR="009B1CD0" w:rsidRPr="00DA7ECB" w:rsidRDefault="009B1CD0" w:rsidP="006C4338">
            <w:pPr>
              <w:tabs>
                <w:tab w:val="left" w:pos="851"/>
              </w:tabs>
              <w:snapToGrid w:val="0"/>
              <w:jc w:val="both"/>
              <w:rPr>
                <w:rFonts w:ascii="Verdana" w:hAnsi="Verdana" w:cs="Arial"/>
              </w:rPr>
            </w:pPr>
          </w:p>
        </w:tc>
        <w:tc>
          <w:tcPr>
            <w:tcW w:w="3685" w:type="dxa"/>
            <w:tcBorders>
              <w:top w:val="single" w:sz="4" w:space="0" w:color="000000"/>
              <w:left w:val="single" w:sz="4" w:space="0" w:color="000000"/>
            </w:tcBorders>
            <w:shd w:val="clear" w:color="auto" w:fill="CCFFFF"/>
          </w:tcPr>
          <w:p w14:paraId="76278C0A" w14:textId="77777777" w:rsidR="009B1CD0" w:rsidRPr="00DA7ECB" w:rsidRDefault="009B1CD0" w:rsidP="006C4338">
            <w:pPr>
              <w:tabs>
                <w:tab w:val="left" w:pos="851"/>
              </w:tabs>
              <w:snapToGrid w:val="0"/>
              <w:jc w:val="both"/>
              <w:rPr>
                <w:rFonts w:ascii="Verdana" w:hAnsi="Verdana" w:cs="Arial"/>
              </w:rPr>
            </w:pPr>
          </w:p>
        </w:tc>
        <w:tc>
          <w:tcPr>
            <w:tcW w:w="2348" w:type="dxa"/>
            <w:tcBorders>
              <w:top w:val="single" w:sz="4" w:space="0" w:color="000000"/>
              <w:left w:val="single" w:sz="4" w:space="0" w:color="000000"/>
              <w:right w:val="single" w:sz="4" w:space="0" w:color="000000"/>
            </w:tcBorders>
            <w:shd w:val="clear" w:color="auto" w:fill="CCFFFF"/>
          </w:tcPr>
          <w:p w14:paraId="66344B46" w14:textId="77777777" w:rsidR="009B1CD0" w:rsidRPr="00DA7ECB" w:rsidRDefault="009B1CD0" w:rsidP="006F3DF9">
            <w:pPr>
              <w:tabs>
                <w:tab w:val="left" w:pos="851"/>
              </w:tabs>
              <w:snapToGrid w:val="0"/>
              <w:jc w:val="both"/>
              <w:rPr>
                <w:rFonts w:ascii="Verdana" w:hAnsi="Verdana" w:cs="Arial"/>
              </w:rPr>
            </w:pPr>
          </w:p>
        </w:tc>
      </w:tr>
      <w:tr w:rsidR="009B1CD0" w:rsidRPr="00DA7ECB" w14:paraId="1A40E278" w14:textId="77777777">
        <w:trPr>
          <w:trHeight w:val="1021"/>
        </w:trPr>
        <w:tc>
          <w:tcPr>
            <w:tcW w:w="4503" w:type="dxa"/>
            <w:tcBorders>
              <w:left w:val="single" w:sz="4" w:space="0" w:color="000000"/>
            </w:tcBorders>
          </w:tcPr>
          <w:p w14:paraId="3CA3FBCD" w14:textId="77777777" w:rsidR="009B1CD0" w:rsidRPr="00DA7ECB" w:rsidRDefault="009B1CD0" w:rsidP="006C4338">
            <w:pPr>
              <w:tabs>
                <w:tab w:val="left" w:pos="851"/>
              </w:tabs>
              <w:snapToGrid w:val="0"/>
              <w:jc w:val="both"/>
              <w:rPr>
                <w:rFonts w:ascii="Verdana" w:hAnsi="Verdana" w:cs="Arial"/>
              </w:rPr>
            </w:pPr>
          </w:p>
        </w:tc>
        <w:tc>
          <w:tcPr>
            <w:tcW w:w="3685" w:type="dxa"/>
            <w:tcBorders>
              <w:left w:val="single" w:sz="4" w:space="0" w:color="000000"/>
            </w:tcBorders>
          </w:tcPr>
          <w:p w14:paraId="79FFCDE5" w14:textId="77777777" w:rsidR="009B1CD0" w:rsidRPr="00DA7ECB" w:rsidRDefault="009B1CD0" w:rsidP="006C4338">
            <w:pPr>
              <w:tabs>
                <w:tab w:val="left" w:pos="851"/>
              </w:tabs>
              <w:snapToGrid w:val="0"/>
              <w:jc w:val="both"/>
              <w:rPr>
                <w:rFonts w:ascii="Verdana" w:hAnsi="Verdana" w:cs="Arial"/>
              </w:rPr>
            </w:pPr>
          </w:p>
        </w:tc>
        <w:tc>
          <w:tcPr>
            <w:tcW w:w="2348" w:type="dxa"/>
            <w:tcBorders>
              <w:left w:val="single" w:sz="4" w:space="0" w:color="000000"/>
              <w:right w:val="single" w:sz="4" w:space="0" w:color="000000"/>
            </w:tcBorders>
          </w:tcPr>
          <w:p w14:paraId="658AD601" w14:textId="77777777" w:rsidR="009B1CD0" w:rsidRPr="00DA7ECB" w:rsidRDefault="009B1CD0" w:rsidP="006F3DF9">
            <w:pPr>
              <w:tabs>
                <w:tab w:val="left" w:pos="851"/>
              </w:tabs>
              <w:snapToGrid w:val="0"/>
              <w:jc w:val="both"/>
              <w:rPr>
                <w:rFonts w:ascii="Verdana" w:hAnsi="Verdana" w:cs="Arial"/>
              </w:rPr>
            </w:pPr>
          </w:p>
        </w:tc>
      </w:tr>
      <w:tr w:rsidR="009B1CD0" w:rsidRPr="00DA7ECB" w14:paraId="644DB1BE" w14:textId="77777777">
        <w:trPr>
          <w:trHeight w:val="1021"/>
        </w:trPr>
        <w:tc>
          <w:tcPr>
            <w:tcW w:w="4503" w:type="dxa"/>
            <w:tcBorders>
              <w:left w:val="single" w:sz="4" w:space="0" w:color="000000"/>
              <w:bottom w:val="single" w:sz="4" w:space="0" w:color="000000"/>
            </w:tcBorders>
            <w:shd w:val="clear" w:color="auto" w:fill="CCFFFF"/>
          </w:tcPr>
          <w:p w14:paraId="463CE3F8" w14:textId="77777777" w:rsidR="009B1CD0" w:rsidRPr="00DA7ECB" w:rsidRDefault="009B1CD0" w:rsidP="006C4338">
            <w:pPr>
              <w:tabs>
                <w:tab w:val="left" w:pos="851"/>
              </w:tabs>
              <w:snapToGrid w:val="0"/>
              <w:jc w:val="both"/>
              <w:rPr>
                <w:rFonts w:ascii="Verdana" w:hAnsi="Verdana" w:cs="Arial"/>
              </w:rPr>
            </w:pPr>
          </w:p>
        </w:tc>
        <w:tc>
          <w:tcPr>
            <w:tcW w:w="3685" w:type="dxa"/>
            <w:tcBorders>
              <w:left w:val="single" w:sz="4" w:space="0" w:color="000000"/>
              <w:bottom w:val="single" w:sz="4" w:space="0" w:color="000000"/>
            </w:tcBorders>
            <w:shd w:val="clear" w:color="auto" w:fill="CCFFFF"/>
          </w:tcPr>
          <w:p w14:paraId="29027AC9" w14:textId="77777777" w:rsidR="009B1CD0" w:rsidRPr="00DA7ECB" w:rsidRDefault="009B1CD0" w:rsidP="006C4338">
            <w:pPr>
              <w:tabs>
                <w:tab w:val="left" w:pos="851"/>
              </w:tabs>
              <w:snapToGrid w:val="0"/>
              <w:jc w:val="both"/>
              <w:rPr>
                <w:rFonts w:ascii="Verdana" w:hAnsi="Verdana" w:cs="Arial"/>
              </w:rPr>
            </w:pPr>
          </w:p>
        </w:tc>
        <w:tc>
          <w:tcPr>
            <w:tcW w:w="2348" w:type="dxa"/>
            <w:tcBorders>
              <w:left w:val="single" w:sz="4" w:space="0" w:color="000000"/>
              <w:bottom w:val="single" w:sz="4" w:space="0" w:color="000000"/>
              <w:right w:val="single" w:sz="4" w:space="0" w:color="000000"/>
            </w:tcBorders>
            <w:shd w:val="clear" w:color="auto" w:fill="CCFFFF"/>
          </w:tcPr>
          <w:p w14:paraId="5F2D34C1" w14:textId="77777777" w:rsidR="009B1CD0" w:rsidRPr="00DA7ECB" w:rsidRDefault="009B1CD0" w:rsidP="006F3DF9">
            <w:pPr>
              <w:tabs>
                <w:tab w:val="left" w:pos="851"/>
              </w:tabs>
              <w:snapToGrid w:val="0"/>
              <w:jc w:val="both"/>
              <w:rPr>
                <w:rFonts w:ascii="Verdana" w:hAnsi="Verdana" w:cs="Arial"/>
              </w:rPr>
            </w:pPr>
          </w:p>
        </w:tc>
      </w:tr>
    </w:tbl>
    <w:p w14:paraId="13A8B9DE" w14:textId="77777777" w:rsidR="009B1CD0" w:rsidRPr="00DA7ECB" w:rsidRDefault="009B1CD0" w:rsidP="006C4338">
      <w:pPr>
        <w:pStyle w:val="fcasegauche"/>
        <w:tabs>
          <w:tab w:val="left" w:pos="851"/>
        </w:tabs>
        <w:spacing w:after="0"/>
        <w:ind w:left="0" w:firstLine="0"/>
        <w:rPr>
          <w:rFonts w:ascii="Verdana" w:hAnsi="Verdana" w:cs="Arial"/>
          <w:bCs/>
          <w:iCs/>
        </w:rPr>
      </w:pPr>
    </w:p>
    <w:p w14:paraId="4AEF2615" w14:textId="77777777" w:rsidR="009B1CD0" w:rsidRPr="00DA7ECB" w:rsidRDefault="009B1CD0" w:rsidP="006F3DF9">
      <w:pPr>
        <w:pStyle w:val="fcase1ertab"/>
        <w:tabs>
          <w:tab w:val="left" w:pos="851"/>
        </w:tabs>
        <w:ind w:left="0" w:firstLine="0"/>
        <w:rPr>
          <w:rFonts w:ascii="Verdana" w:hAnsi="Verdana" w:cs="Arial"/>
          <w:i/>
          <w:sz w:val="18"/>
          <w:szCs w:val="18"/>
        </w:rPr>
      </w:pPr>
      <w:r w:rsidRPr="00DA7ECB">
        <w:rPr>
          <w:rFonts w:ascii="Verdana" w:hAnsi="Verdana" w:cs="Arial"/>
          <w:b/>
          <w:sz w:val="22"/>
          <w:szCs w:val="22"/>
        </w:rPr>
        <w:t>B3 - Compte (s) à créditer :</w:t>
      </w:r>
    </w:p>
    <w:p w14:paraId="5394C274" w14:textId="77777777" w:rsidR="009B1CD0" w:rsidRPr="00DA7ECB" w:rsidRDefault="009B1CD0" w:rsidP="005846FB">
      <w:pPr>
        <w:pStyle w:val="fcase1ertab"/>
        <w:tabs>
          <w:tab w:val="left" w:pos="851"/>
        </w:tabs>
        <w:spacing w:before="120"/>
        <w:ind w:left="0" w:firstLine="0"/>
        <w:rPr>
          <w:rFonts w:ascii="Verdana" w:hAnsi="Verdana" w:cs="Arial"/>
          <w:b/>
        </w:rPr>
      </w:pPr>
      <w:r w:rsidRPr="00DA7ECB">
        <w:rPr>
          <w:rFonts w:ascii="Verdana" w:hAnsi="Verdana" w:cs="Arial"/>
          <w:i/>
          <w:sz w:val="18"/>
          <w:szCs w:val="18"/>
        </w:rPr>
        <w:t>(Joindre un ou des relevé(s) d’identité bancaire ou postal.)</w:t>
      </w:r>
    </w:p>
    <w:p w14:paraId="0CF4B948" w14:textId="77777777" w:rsidR="009B1CD0" w:rsidRPr="00DA7ECB" w:rsidRDefault="009B1CD0" w:rsidP="005846FB">
      <w:pPr>
        <w:pStyle w:val="fcasegauche"/>
        <w:tabs>
          <w:tab w:val="left" w:pos="426"/>
          <w:tab w:val="left" w:pos="851"/>
        </w:tabs>
        <w:spacing w:after="0"/>
        <w:ind w:left="0" w:firstLine="0"/>
        <w:jc w:val="left"/>
        <w:rPr>
          <w:rFonts w:ascii="Verdana" w:hAnsi="Verdana" w:cs="Arial"/>
          <w:b/>
        </w:rPr>
      </w:pPr>
    </w:p>
    <w:p w14:paraId="2374AA2B" w14:textId="77777777" w:rsidR="009B1CD0" w:rsidRPr="00DA7ECB" w:rsidRDefault="009B1CD0" w:rsidP="005846FB">
      <w:pPr>
        <w:pStyle w:val="fcasegauche"/>
        <w:tabs>
          <w:tab w:val="left" w:pos="426"/>
          <w:tab w:val="left" w:pos="851"/>
        </w:tabs>
        <w:spacing w:after="0"/>
        <w:ind w:left="0" w:firstLine="0"/>
        <w:jc w:val="left"/>
        <w:rPr>
          <w:rFonts w:ascii="Verdana" w:hAnsi="Verdana" w:cs="Arial"/>
        </w:rPr>
      </w:pPr>
      <w:proofErr w:type="gramStart"/>
      <w:r w:rsidRPr="00DA7ECB">
        <w:rPr>
          <w:rFonts w:ascii="Verdana" w:eastAsia="Wingdings" w:hAnsi="Verdana" w:cs="Wingdings"/>
          <w:b/>
          <w:color w:val="66CCFF"/>
          <w:spacing w:val="-10"/>
        </w:rPr>
        <w:t></w:t>
      </w:r>
      <w:r w:rsidRPr="00DA7ECB">
        <w:rPr>
          <w:rFonts w:ascii="Verdana" w:eastAsia="Arial" w:hAnsi="Verdana" w:cs="Arial"/>
          <w:spacing w:val="-10"/>
        </w:rPr>
        <w:t xml:space="preserve">  </w:t>
      </w:r>
      <w:r w:rsidRPr="00DA7ECB">
        <w:rPr>
          <w:rFonts w:ascii="Verdana" w:hAnsi="Verdana" w:cs="Arial"/>
        </w:rPr>
        <w:t>Nom</w:t>
      </w:r>
      <w:proofErr w:type="gramEnd"/>
      <w:r w:rsidRPr="00DA7ECB">
        <w:rPr>
          <w:rFonts w:ascii="Verdana" w:hAnsi="Verdana" w:cs="Arial"/>
        </w:rPr>
        <w:t xml:space="preserve"> de l’établissement bancaire :</w:t>
      </w:r>
    </w:p>
    <w:p w14:paraId="181FAA6D" w14:textId="77777777" w:rsidR="009B1CD0" w:rsidRPr="00DA7ECB" w:rsidRDefault="009B1CD0" w:rsidP="0061068C">
      <w:pPr>
        <w:pStyle w:val="fcasegauche"/>
        <w:tabs>
          <w:tab w:val="left" w:pos="426"/>
          <w:tab w:val="left" w:pos="851"/>
        </w:tabs>
        <w:spacing w:after="0"/>
        <w:ind w:left="0" w:firstLine="0"/>
        <w:jc w:val="left"/>
        <w:rPr>
          <w:rFonts w:ascii="Verdana" w:hAnsi="Verdana" w:cs="Arial"/>
        </w:rPr>
      </w:pPr>
    </w:p>
    <w:p w14:paraId="11D9E1DB" w14:textId="77777777" w:rsidR="009B1CD0" w:rsidRPr="00DA7ECB" w:rsidRDefault="009B1CD0" w:rsidP="00710FD6">
      <w:pPr>
        <w:pStyle w:val="fcasegauche"/>
        <w:tabs>
          <w:tab w:val="left" w:pos="426"/>
          <w:tab w:val="left" w:pos="851"/>
        </w:tabs>
        <w:spacing w:after="0"/>
        <w:ind w:left="0" w:firstLine="0"/>
        <w:jc w:val="left"/>
        <w:rPr>
          <w:rFonts w:ascii="Verdana" w:hAnsi="Verdana" w:cs="Arial"/>
        </w:rPr>
      </w:pPr>
    </w:p>
    <w:p w14:paraId="6EBA4242" w14:textId="77777777" w:rsidR="009B1CD0" w:rsidRPr="00DA7ECB" w:rsidRDefault="009B1CD0" w:rsidP="00710FD6">
      <w:pPr>
        <w:pStyle w:val="fcasegauche"/>
        <w:tabs>
          <w:tab w:val="left" w:pos="426"/>
          <w:tab w:val="left" w:pos="851"/>
        </w:tabs>
        <w:spacing w:after="0"/>
        <w:ind w:left="0" w:firstLine="0"/>
        <w:jc w:val="left"/>
        <w:rPr>
          <w:rFonts w:ascii="Verdana" w:hAnsi="Verdana" w:cs="Arial"/>
          <w:b/>
        </w:rPr>
      </w:pPr>
      <w:proofErr w:type="gramStart"/>
      <w:r w:rsidRPr="00DA7ECB">
        <w:rPr>
          <w:rFonts w:ascii="Verdana" w:eastAsia="Wingdings" w:hAnsi="Verdana" w:cs="Wingdings"/>
          <w:b/>
          <w:color w:val="66CCFF"/>
          <w:spacing w:val="-10"/>
        </w:rPr>
        <w:t></w:t>
      </w:r>
      <w:r w:rsidRPr="00DA7ECB">
        <w:rPr>
          <w:rFonts w:ascii="Verdana" w:eastAsia="Arial" w:hAnsi="Verdana" w:cs="Arial"/>
          <w:spacing w:val="-10"/>
        </w:rPr>
        <w:t xml:space="preserve">  </w:t>
      </w:r>
      <w:r w:rsidRPr="00DA7ECB">
        <w:rPr>
          <w:rFonts w:ascii="Verdana" w:hAnsi="Verdana" w:cs="Arial"/>
        </w:rPr>
        <w:t>Numéro</w:t>
      </w:r>
      <w:proofErr w:type="gramEnd"/>
      <w:r w:rsidRPr="00DA7ECB">
        <w:rPr>
          <w:rFonts w:ascii="Verdana" w:hAnsi="Verdana" w:cs="Arial"/>
        </w:rPr>
        <w:t xml:space="preserve"> de compte :</w:t>
      </w:r>
    </w:p>
    <w:p w14:paraId="7A8CC48D" w14:textId="77777777" w:rsidR="009B1CD0" w:rsidRPr="00DA7ECB" w:rsidRDefault="009B1CD0" w:rsidP="00E47798">
      <w:pPr>
        <w:pStyle w:val="fcasegauche"/>
        <w:tabs>
          <w:tab w:val="left" w:pos="426"/>
          <w:tab w:val="left" w:pos="851"/>
        </w:tabs>
        <w:spacing w:after="0"/>
        <w:ind w:left="0" w:firstLine="0"/>
        <w:jc w:val="left"/>
        <w:rPr>
          <w:rFonts w:ascii="Verdana" w:hAnsi="Verdana" w:cs="Arial"/>
          <w:b/>
        </w:rPr>
      </w:pPr>
    </w:p>
    <w:p w14:paraId="055D48B1" w14:textId="77777777" w:rsidR="009B1CD0" w:rsidRPr="00DA7ECB" w:rsidRDefault="009B1CD0" w:rsidP="0083205E">
      <w:pPr>
        <w:pStyle w:val="fcasegauche"/>
        <w:tabs>
          <w:tab w:val="left" w:pos="426"/>
          <w:tab w:val="left" w:pos="851"/>
        </w:tabs>
        <w:spacing w:after="0"/>
        <w:ind w:left="0" w:firstLine="0"/>
        <w:jc w:val="left"/>
        <w:rPr>
          <w:rFonts w:ascii="Verdana" w:hAnsi="Verdana" w:cs="Arial"/>
          <w:b/>
        </w:rPr>
      </w:pPr>
    </w:p>
    <w:p w14:paraId="66BA5E54" w14:textId="77777777" w:rsidR="009B1CD0" w:rsidRPr="00DA7ECB" w:rsidRDefault="009B1CD0" w:rsidP="0018029D">
      <w:pPr>
        <w:pStyle w:val="fcasegauche"/>
        <w:tabs>
          <w:tab w:val="left" w:pos="426"/>
          <w:tab w:val="left" w:pos="851"/>
        </w:tabs>
        <w:spacing w:after="0"/>
        <w:ind w:left="0" w:firstLine="0"/>
        <w:jc w:val="left"/>
        <w:rPr>
          <w:rFonts w:ascii="Verdana" w:hAnsi="Verdana" w:cs="Arial"/>
          <w:b/>
        </w:rPr>
      </w:pPr>
      <w:r w:rsidRPr="00DA7ECB">
        <w:rPr>
          <w:rFonts w:ascii="Verdana" w:hAnsi="Verdana" w:cs="Arial"/>
          <w:b/>
          <w:sz w:val="22"/>
          <w:szCs w:val="22"/>
        </w:rPr>
        <w:t>B4 - Avance</w:t>
      </w:r>
      <w:r w:rsidRPr="00DA7ECB">
        <w:rPr>
          <w:rFonts w:ascii="Verdana" w:hAnsi="Verdana" w:cs="Arial"/>
          <w:b/>
        </w:rPr>
        <w:t> </w:t>
      </w:r>
      <w:r w:rsidR="0018029D" w:rsidRPr="00DA7ECB">
        <w:rPr>
          <w:rFonts w:ascii="Verdana" w:hAnsi="Verdana" w:cs="Arial"/>
          <w:i/>
          <w:sz w:val="18"/>
          <w:szCs w:val="18"/>
        </w:rPr>
        <w:t>(</w:t>
      </w:r>
      <w:hyperlink r:id="rId14" w:history="1">
        <w:r w:rsidR="0018029D" w:rsidRPr="00DA7ECB">
          <w:rPr>
            <w:rStyle w:val="Lienhypertexte"/>
            <w:rFonts w:ascii="Verdana" w:hAnsi="Verdana" w:cs="Arial"/>
            <w:i/>
            <w:sz w:val="18"/>
            <w:szCs w:val="18"/>
          </w:rPr>
          <w:t>article R. 2191-3</w:t>
        </w:r>
      </w:hyperlink>
      <w:r w:rsidR="0018029D" w:rsidRPr="00DA7ECB">
        <w:rPr>
          <w:rFonts w:ascii="Verdana" w:hAnsi="Verdana" w:cs="Arial"/>
          <w:i/>
          <w:sz w:val="18"/>
          <w:szCs w:val="18"/>
        </w:rPr>
        <w:t xml:space="preserve"> du </w:t>
      </w:r>
      <w:r w:rsidR="00ED1218" w:rsidRPr="00DA7ECB">
        <w:rPr>
          <w:rFonts w:ascii="Verdana" w:hAnsi="Verdana" w:cs="Arial"/>
          <w:i/>
          <w:sz w:val="18"/>
          <w:szCs w:val="18"/>
        </w:rPr>
        <w:t>C</w:t>
      </w:r>
      <w:r w:rsidR="0018029D" w:rsidRPr="00DA7ECB">
        <w:rPr>
          <w:rFonts w:ascii="Verdana" w:hAnsi="Verdana" w:cs="Arial"/>
          <w:i/>
          <w:sz w:val="18"/>
          <w:szCs w:val="18"/>
        </w:rPr>
        <w:t>ode de la commande publique)</w:t>
      </w:r>
      <w:r w:rsidR="00845C1E" w:rsidRPr="00DA7ECB">
        <w:rPr>
          <w:rFonts w:ascii="Verdana" w:hAnsi="Verdana" w:cs="Arial"/>
          <w:i/>
          <w:sz w:val="18"/>
          <w:szCs w:val="18"/>
        </w:rPr>
        <w:t> :</w:t>
      </w:r>
    </w:p>
    <w:p w14:paraId="16C1A6EB" w14:textId="77777777" w:rsidR="009B1CD0" w:rsidRPr="00DA7ECB" w:rsidRDefault="009B1CD0" w:rsidP="00934503">
      <w:pPr>
        <w:tabs>
          <w:tab w:val="left" w:pos="426"/>
          <w:tab w:val="left" w:pos="851"/>
        </w:tabs>
        <w:rPr>
          <w:rFonts w:ascii="Verdana" w:hAnsi="Verdana" w:cs="Arial"/>
          <w:b/>
        </w:rPr>
      </w:pPr>
    </w:p>
    <w:p w14:paraId="1E2D3627" w14:textId="77777777" w:rsidR="009B1CD0" w:rsidRPr="00DA7ECB" w:rsidRDefault="009B1CD0" w:rsidP="00CD46CC">
      <w:pPr>
        <w:pStyle w:val="fcasegauche"/>
        <w:tabs>
          <w:tab w:val="left" w:pos="426"/>
          <w:tab w:val="left" w:pos="851"/>
        </w:tabs>
        <w:spacing w:after="0"/>
        <w:ind w:left="0" w:firstLine="0"/>
        <w:jc w:val="left"/>
        <w:rPr>
          <w:rFonts w:ascii="Verdana" w:hAnsi="Verdana" w:cs="Arial"/>
          <w:i/>
          <w:sz w:val="18"/>
          <w:szCs w:val="18"/>
        </w:rPr>
      </w:pPr>
      <w:r w:rsidRPr="00DA7ECB">
        <w:rPr>
          <w:rFonts w:ascii="Verdana" w:hAnsi="Verdana"/>
        </w:rPr>
        <w:t>Je renonce au bénéfice de l'avance :</w:t>
      </w:r>
      <w:r w:rsidRPr="00DA7ECB">
        <w:rPr>
          <w:rFonts w:ascii="Verdana" w:hAnsi="Verdana"/>
        </w:rPr>
        <w:tab/>
      </w:r>
      <w:r w:rsidRPr="00DA7ECB">
        <w:rPr>
          <w:rFonts w:ascii="Verdana" w:hAnsi="Verdana"/>
        </w:rPr>
        <w:tab/>
      </w:r>
      <w:r w:rsidRPr="00DA7ECB">
        <w:rPr>
          <w:rFonts w:ascii="Verdana" w:hAnsi="Verdana"/>
        </w:rPr>
        <w:tab/>
      </w:r>
      <w:r w:rsidRPr="00DA7ECB">
        <w:rPr>
          <w:rFonts w:ascii="Verdana" w:hAnsi="Verdana"/>
        </w:rPr>
        <w:tab/>
      </w:r>
      <w:r w:rsidRPr="00DA7ECB">
        <w:rPr>
          <w:rFonts w:ascii="Verdana" w:hAnsi="Verdana"/>
        </w:rPr>
        <w:tab/>
      </w:r>
      <w:r w:rsidR="007D7A65" w:rsidRPr="00DA7ECB">
        <w:rPr>
          <w:rFonts w:ascii="Verdana" w:hAnsi="Verdana"/>
        </w:rPr>
        <w:fldChar w:fldCharType="begin">
          <w:ffData>
            <w:name w:val=""/>
            <w:enabled/>
            <w:calcOnExit w:val="0"/>
            <w:checkBox>
              <w:size w:val="20"/>
              <w:default w:val="0"/>
            </w:checkBox>
          </w:ffData>
        </w:fldChar>
      </w:r>
      <w:r w:rsidR="007D7A65" w:rsidRPr="00DA7ECB">
        <w:rPr>
          <w:rFonts w:ascii="Verdana" w:hAnsi="Verdana"/>
        </w:rPr>
        <w:instrText xml:space="preserve"> FORMCHECKBOX </w:instrText>
      </w:r>
      <w:r w:rsidR="007D7A65" w:rsidRPr="00DA7ECB">
        <w:rPr>
          <w:rFonts w:ascii="Verdana" w:hAnsi="Verdana"/>
        </w:rPr>
      </w:r>
      <w:r w:rsidR="007D7A65" w:rsidRPr="00DA7ECB">
        <w:rPr>
          <w:rFonts w:ascii="Verdana" w:hAnsi="Verdana"/>
        </w:rPr>
        <w:fldChar w:fldCharType="separate"/>
      </w:r>
      <w:r w:rsidR="007D7A65" w:rsidRPr="00DA7ECB">
        <w:rPr>
          <w:rFonts w:ascii="Verdana" w:hAnsi="Verdana"/>
        </w:rPr>
        <w:fldChar w:fldCharType="end"/>
      </w:r>
      <w:r w:rsidRPr="00DA7ECB">
        <w:rPr>
          <w:rFonts w:ascii="Verdana" w:hAnsi="Verdana"/>
        </w:rPr>
        <w:tab/>
        <w:t>NON</w:t>
      </w:r>
      <w:r w:rsidRPr="00DA7ECB">
        <w:rPr>
          <w:rFonts w:ascii="Verdana" w:hAnsi="Verdana"/>
        </w:rPr>
        <w:tab/>
      </w:r>
      <w:r w:rsidRPr="00DA7ECB">
        <w:rPr>
          <w:rFonts w:ascii="Verdana" w:hAnsi="Verdana"/>
        </w:rPr>
        <w:tab/>
      </w:r>
      <w:r w:rsidRPr="00DA7ECB">
        <w:rPr>
          <w:rFonts w:ascii="Verdana" w:hAnsi="Verdana"/>
        </w:rPr>
        <w:tab/>
      </w:r>
      <w:r w:rsidR="007D7A65" w:rsidRPr="00DA7ECB">
        <w:rPr>
          <w:rFonts w:ascii="Verdana" w:hAnsi="Verdana"/>
        </w:rPr>
        <w:fldChar w:fldCharType="begin">
          <w:ffData>
            <w:name w:val=""/>
            <w:enabled/>
            <w:calcOnExit w:val="0"/>
            <w:checkBox>
              <w:size w:val="20"/>
              <w:default w:val="0"/>
            </w:checkBox>
          </w:ffData>
        </w:fldChar>
      </w:r>
      <w:r w:rsidR="007D7A65" w:rsidRPr="00DA7ECB">
        <w:rPr>
          <w:rFonts w:ascii="Verdana" w:hAnsi="Verdana"/>
        </w:rPr>
        <w:instrText xml:space="preserve"> FORMCHECKBOX </w:instrText>
      </w:r>
      <w:r w:rsidR="007D7A65" w:rsidRPr="00DA7ECB">
        <w:rPr>
          <w:rFonts w:ascii="Verdana" w:hAnsi="Verdana"/>
        </w:rPr>
      </w:r>
      <w:r w:rsidR="007D7A65" w:rsidRPr="00DA7ECB">
        <w:rPr>
          <w:rFonts w:ascii="Verdana" w:hAnsi="Verdana"/>
        </w:rPr>
        <w:fldChar w:fldCharType="separate"/>
      </w:r>
      <w:r w:rsidR="007D7A65" w:rsidRPr="00DA7ECB">
        <w:rPr>
          <w:rFonts w:ascii="Verdana" w:hAnsi="Verdana"/>
        </w:rPr>
        <w:fldChar w:fldCharType="end"/>
      </w:r>
      <w:r w:rsidRPr="00DA7ECB">
        <w:rPr>
          <w:rFonts w:ascii="Verdana" w:hAnsi="Verdana"/>
        </w:rPr>
        <w:tab/>
        <w:t>OUI</w:t>
      </w:r>
    </w:p>
    <w:p w14:paraId="47833329" w14:textId="77777777" w:rsidR="009B1CD0" w:rsidRPr="00DA7ECB" w:rsidRDefault="009B1CD0" w:rsidP="009B45B9">
      <w:pPr>
        <w:tabs>
          <w:tab w:val="left" w:pos="851"/>
        </w:tabs>
        <w:rPr>
          <w:rFonts w:ascii="Verdana" w:hAnsi="Verdana" w:cs="Arial"/>
          <w:b/>
        </w:rPr>
      </w:pPr>
      <w:r w:rsidRPr="00DA7ECB">
        <w:rPr>
          <w:rFonts w:ascii="Verdana" w:hAnsi="Verdana" w:cs="Arial"/>
          <w:i/>
          <w:sz w:val="18"/>
          <w:szCs w:val="18"/>
        </w:rPr>
        <w:t>(Cocher la case correspondante.)</w:t>
      </w:r>
    </w:p>
    <w:p w14:paraId="0F4E8031" w14:textId="77777777" w:rsidR="009B1CD0" w:rsidRDefault="009B1CD0" w:rsidP="009B45B9">
      <w:pPr>
        <w:tabs>
          <w:tab w:val="left" w:pos="426"/>
          <w:tab w:val="left" w:pos="851"/>
        </w:tabs>
        <w:jc w:val="both"/>
        <w:rPr>
          <w:rFonts w:ascii="Verdana" w:hAnsi="Verdana" w:cs="Arial"/>
          <w:b/>
        </w:rPr>
      </w:pPr>
    </w:p>
    <w:p w14:paraId="52B24EE8" w14:textId="77777777" w:rsidR="00466902" w:rsidRDefault="00466902" w:rsidP="009B45B9">
      <w:pPr>
        <w:tabs>
          <w:tab w:val="left" w:pos="426"/>
          <w:tab w:val="left" w:pos="851"/>
        </w:tabs>
        <w:jc w:val="both"/>
        <w:rPr>
          <w:rFonts w:ascii="Verdana" w:hAnsi="Verdana" w:cs="Arial"/>
          <w:b/>
        </w:rPr>
      </w:pPr>
    </w:p>
    <w:p w14:paraId="51A34CB5" w14:textId="77777777" w:rsidR="00466902" w:rsidRDefault="00466902" w:rsidP="009B45B9">
      <w:pPr>
        <w:tabs>
          <w:tab w:val="left" w:pos="426"/>
          <w:tab w:val="left" w:pos="851"/>
        </w:tabs>
        <w:jc w:val="both"/>
        <w:rPr>
          <w:rFonts w:ascii="Verdana" w:hAnsi="Verdana" w:cs="Arial"/>
          <w:b/>
        </w:rPr>
      </w:pPr>
    </w:p>
    <w:p w14:paraId="44EEAE83" w14:textId="77777777" w:rsidR="00466902" w:rsidRDefault="00466902" w:rsidP="009B45B9">
      <w:pPr>
        <w:tabs>
          <w:tab w:val="left" w:pos="426"/>
          <w:tab w:val="left" w:pos="851"/>
        </w:tabs>
        <w:jc w:val="both"/>
        <w:rPr>
          <w:rFonts w:ascii="Verdana" w:hAnsi="Verdana" w:cs="Arial"/>
          <w:b/>
        </w:rPr>
      </w:pPr>
    </w:p>
    <w:p w14:paraId="07E85BC4" w14:textId="77777777" w:rsidR="00466902" w:rsidRPr="00DA7ECB" w:rsidRDefault="00466902" w:rsidP="009B45B9">
      <w:pPr>
        <w:tabs>
          <w:tab w:val="left" w:pos="426"/>
          <w:tab w:val="left" w:pos="851"/>
        </w:tabs>
        <w:jc w:val="both"/>
        <w:rPr>
          <w:rFonts w:ascii="Verdana" w:hAnsi="Verdana" w:cs="Arial"/>
          <w:b/>
        </w:rPr>
      </w:pPr>
    </w:p>
    <w:p w14:paraId="5198988A" w14:textId="77777777" w:rsidR="009B1CD0" w:rsidRPr="00DA7ECB" w:rsidRDefault="009B1CD0" w:rsidP="009B45B9">
      <w:pPr>
        <w:pStyle w:val="Titre4"/>
        <w:tabs>
          <w:tab w:val="clear" w:pos="4111"/>
          <w:tab w:val="left" w:pos="426"/>
          <w:tab w:val="left" w:pos="851"/>
        </w:tabs>
        <w:rPr>
          <w:rFonts w:ascii="Verdana" w:hAnsi="Verdana"/>
        </w:rPr>
      </w:pPr>
      <w:r w:rsidRPr="00DA7ECB">
        <w:rPr>
          <w:rFonts w:ascii="Verdana" w:hAnsi="Verdana"/>
          <w:sz w:val="22"/>
          <w:szCs w:val="22"/>
        </w:rPr>
        <w:t>B5 -</w:t>
      </w:r>
      <w:r w:rsidRPr="00DA7ECB">
        <w:rPr>
          <w:rFonts w:ascii="Verdana" w:hAnsi="Verdana"/>
          <w:b w:val="0"/>
          <w:sz w:val="22"/>
          <w:szCs w:val="22"/>
        </w:rPr>
        <w:t xml:space="preserve"> </w:t>
      </w:r>
      <w:r w:rsidR="00C33268" w:rsidRPr="00DA7ECB">
        <w:rPr>
          <w:rFonts w:ascii="Verdana" w:hAnsi="Verdana"/>
          <w:sz w:val="22"/>
          <w:szCs w:val="22"/>
        </w:rPr>
        <w:t xml:space="preserve">Durée d’exécution </w:t>
      </w:r>
      <w:r w:rsidRPr="00DA7ECB">
        <w:rPr>
          <w:rFonts w:ascii="Verdana" w:hAnsi="Verdana"/>
          <w:sz w:val="22"/>
          <w:szCs w:val="22"/>
        </w:rPr>
        <w:t>d</w:t>
      </w:r>
      <w:r w:rsidR="00FF1E88" w:rsidRPr="00DA7ECB">
        <w:rPr>
          <w:rFonts w:ascii="Verdana" w:hAnsi="Verdana"/>
          <w:sz w:val="22"/>
          <w:szCs w:val="22"/>
        </w:rPr>
        <w:t>e l’accord cadre</w:t>
      </w:r>
      <w:r w:rsidRPr="00DA7ECB">
        <w:rPr>
          <w:rFonts w:ascii="Verdana" w:hAnsi="Verdana"/>
          <w:sz w:val="22"/>
          <w:szCs w:val="22"/>
        </w:rPr>
        <w:t> :</w:t>
      </w:r>
    </w:p>
    <w:p w14:paraId="2447D82C" w14:textId="77777777" w:rsidR="005C2C05" w:rsidRDefault="005C2C05" w:rsidP="005C2C05">
      <w:pPr>
        <w:jc w:val="both"/>
        <w:rPr>
          <w:rFonts w:ascii="Arial" w:eastAsia="Calibri" w:hAnsi="Arial" w:cs="Arial"/>
          <w:b/>
          <w:bCs/>
        </w:rPr>
      </w:pPr>
    </w:p>
    <w:p w14:paraId="72951307" w14:textId="77777777" w:rsidR="00C83091" w:rsidRDefault="00C83091" w:rsidP="00B427E9">
      <w:pPr>
        <w:jc w:val="both"/>
        <w:rPr>
          <w:rFonts w:ascii="Verdana" w:eastAsia="Calibri" w:hAnsi="Verdana" w:cs="Arial"/>
          <w:lang w:eastAsia="en-US"/>
        </w:rPr>
      </w:pPr>
      <w:bookmarkStart w:id="1" w:name="_Hlk5270572"/>
      <w:r w:rsidRPr="00B427E9">
        <w:rPr>
          <w:rFonts w:ascii="Verdana" w:eastAsia="Calibri" w:hAnsi="Verdana" w:cs="Arial"/>
          <w:lang w:eastAsia="en-US"/>
        </w:rPr>
        <w:t>L’accord-cadre est conclu pour une période initiale d’un an à compter de sa date de notification matérialisée par la date de réception électronique de la copie de l’accord-cadre adressée au titulaire ou la date de début d’exécution prévue par l’accord-cadre lorsqu’elle est postérieure à la date de notification.</w:t>
      </w:r>
    </w:p>
    <w:p w14:paraId="3A995F24" w14:textId="77777777" w:rsidR="00B427E9" w:rsidRPr="00B427E9" w:rsidRDefault="00B427E9" w:rsidP="00B427E9">
      <w:pPr>
        <w:jc w:val="both"/>
        <w:rPr>
          <w:rFonts w:ascii="Verdana" w:eastAsia="Calibri" w:hAnsi="Verdana" w:cs="Arial"/>
          <w:lang w:eastAsia="en-US"/>
        </w:rPr>
      </w:pPr>
    </w:p>
    <w:bookmarkEnd w:id="1"/>
    <w:p w14:paraId="5C07F4B8" w14:textId="77777777" w:rsidR="00C83091" w:rsidRDefault="00C83091" w:rsidP="00B427E9">
      <w:pPr>
        <w:jc w:val="both"/>
        <w:rPr>
          <w:rFonts w:ascii="Verdana" w:eastAsia="Calibri" w:hAnsi="Verdana" w:cs="Arial"/>
          <w:lang w:eastAsia="en-US"/>
        </w:rPr>
      </w:pPr>
      <w:r w:rsidRPr="00B427E9">
        <w:rPr>
          <w:rFonts w:ascii="Verdana" w:eastAsia="Calibri" w:hAnsi="Verdana" w:cs="Arial"/>
          <w:lang w:eastAsia="en-US"/>
        </w:rPr>
        <w:t>À la date anniversaire de l’accord-cadre, il pourra être reconduit trois fois pour une durée d’un an par tacite reconduction.</w:t>
      </w:r>
    </w:p>
    <w:p w14:paraId="6CFB670F" w14:textId="77777777" w:rsidR="00B427E9" w:rsidRPr="00B427E9" w:rsidRDefault="00B427E9" w:rsidP="00B427E9">
      <w:pPr>
        <w:jc w:val="both"/>
        <w:rPr>
          <w:rFonts w:ascii="Verdana" w:eastAsia="Calibri" w:hAnsi="Verdana" w:cs="Arial"/>
          <w:lang w:eastAsia="en-US"/>
        </w:rPr>
      </w:pPr>
    </w:p>
    <w:p w14:paraId="38441661" w14:textId="77777777" w:rsidR="00C83091" w:rsidRPr="00B427E9" w:rsidRDefault="00C83091" w:rsidP="00B427E9">
      <w:pPr>
        <w:jc w:val="both"/>
        <w:rPr>
          <w:rFonts w:ascii="Verdana" w:eastAsia="Calibri" w:hAnsi="Verdana" w:cs="Arial"/>
          <w:lang w:eastAsia="en-US"/>
        </w:rPr>
      </w:pPr>
      <w:r w:rsidRPr="00B427E9">
        <w:rPr>
          <w:rFonts w:ascii="Verdana" w:eastAsia="Calibri" w:hAnsi="Verdana" w:cs="Arial"/>
          <w:lang w:eastAsia="en-US"/>
        </w:rPr>
        <w:t>Dans la mesure où l’UCANSS ne souhaiterait pas reconduire l’accord-cadre, elle devra en informer par lettre recommandée avec accusé de réception le titulaire deux mois avant la date anniversaire de l’accord-cadre.</w:t>
      </w:r>
    </w:p>
    <w:p w14:paraId="1EC90633" w14:textId="77777777" w:rsidR="00C83091" w:rsidRPr="00B427E9" w:rsidRDefault="00C83091" w:rsidP="00B427E9">
      <w:pPr>
        <w:jc w:val="both"/>
        <w:rPr>
          <w:rFonts w:ascii="Verdana" w:eastAsia="Calibri" w:hAnsi="Verdana" w:cs="Arial"/>
        </w:rPr>
      </w:pPr>
    </w:p>
    <w:p w14:paraId="10CA0DDE" w14:textId="1907D86F" w:rsidR="009B1CD0" w:rsidRPr="00DA7ECB" w:rsidRDefault="00341E0A" w:rsidP="009B45B9">
      <w:pPr>
        <w:pStyle w:val="fcasegauche"/>
        <w:tabs>
          <w:tab w:val="left" w:pos="426"/>
          <w:tab w:val="left" w:pos="851"/>
        </w:tabs>
        <w:spacing w:after="0"/>
        <w:ind w:left="0" w:firstLine="0"/>
        <w:jc w:val="left"/>
        <w:rPr>
          <w:rFonts w:ascii="Verdana" w:hAnsi="Verdana" w:cs="Arial"/>
          <w:i/>
          <w:sz w:val="18"/>
          <w:szCs w:val="18"/>
        </w:rPr>
      </w:pPr>
      <w:r w:rsidRPr="00DA7ECB">
        <w:rPr>
          <w:rFonts w:ascii="Verdana" w:hAnsi="Verdana" w:cs="Arial"/>
        </w:rPr>
        <w:t>L</w:t>
      </w:r>
      <w:r w:rsidR="00FF1E88" w:rsidRPr="00DA7ECB">
        <w:rPr>
          <w:rFonts w:ascii="Verdana" w:hAnsi="Verdana" w:cs="Arial"/>
        </w:rPr>
        <w:t>’accord</w:t>
      </w:r>
      <w:r w:rsidR="00B427E9">
        <w:rPr>
          <w:rFonts w:ascii="Verdana" w:hAnsi="Verdana" w:cs="Arial"/>
        </w:rPr>
        <w:t>-</w:t>
      </w:r>
      <w:r w:rsidR="00FF1E88" w:rsidRPr="00DA7ECB">
        <w:rPr>
          <w:rFonts w:ascii="Verdana" w:hAnsi="Verdana" w:cs="Arial"/>
        </w:rPr>
        <w:t>cadre</w:t>
      </w:r>
      <w:r w:rsidR="009B1CD0" w:rsidRPr="00DA7ECB">
        <w:rPr>
          <w:rFonts w:ascii="Verdana" w:hAnsi="Verdana" w:cs="Arial"/>
        </w:rPr>
        <w:t xml:space="preserve"> est reconductible :</w:t>
      </w:r>
      <w:r w:rsidR="009B1CD0" w:rsidRPr="00DA7ECB">
        <w:rPr>
          <w:rFonts w:ascii="Verdana" w:hAnsi="Verdana"/>
        </w:rPr>
        <w:tab/>
      </w:r>
      <w:r w:rsidR="009B1CD0" w:rsidRPr="00DA7ECB">
        <w:rPr>
          <w:rFonts w:ascii="Verdana" w:hAnsi="Verdana"/>
        </w:rPr>
        <w:tab/>
      </w:r>
      <w:r w:rsidR="00FF1E88" w:rsidRPr="00DA7ECB">
        <w:rPr>
          <w:rFonts w:ascii="Verdana" w:hAnsi="Verdana"/>
        </w:rPr>
        <w:fldChar w:fldCharType="begin">
          <w:ffData>
            <w:name w:val=""/>
            <w:enabled/>
            <w:calcOnExit w:val="0"/>
            <w:checkBox>
              <w:size w:val="20"/>
              <w:default w:val="0"/>
            </w:checkBox>
          </w:ffData>
        </w:fldChar>
      </w:r>
      <w:r w:rsidR="00FF1E88" w:rsidRPr="00DA7ECB">
        <w:rPr>
          <w:rFonts w:ascii="Verdana" w:hAnsi="Verdana"/>
        </w:rPr>
        <w:instrText xml:space="preserve"> FORMCHECKBOX </w:instrText>
      </w:r>
      <w:r w:rsidR="00FF1E88" w:rsidRPr="00DA7ECB">
        <w:rPr>
          <w:rFonts w:ascii="Verdana" w:hAnsi="Verdana"/>
        </w:rPr>
      </w:r>
      <w:r w:rsidR="00FF1E88" w:rsidRPr="00DA7ECB">
        <w:rPr>
          <w:rFonts w:ascii="Verdana" w:hAnsi="Verdana"/>
        </w:rPr>
        <w:fldChar w:fldCharType="separate"/>
      </w:r>
      <w:r w:rsidR="00FF1E88" w:rsidRPr="00DA7ECB">
        <w:rPr>
          <w:rFonts w:ascii="Verdana" w:hAnsi="Verdana"/>
        </w:rPr>
        <w:fldChar w:fldCharType="end"/>
      </w:r>
      <w:r w:rsidR="009B1CD0" w:rsidRPr="00DA7ECB">
        <w:rPr>
          <w:rFonts w:ascii="Verdana" w:hAnsi="Verdana"/>
        </w:rPr>
        <w:tab/>
        <w:t>NON</w:t>
      </w:r>
      <w:r w:rsidR="009B1CD0" w:rsidRPr="00DA7ECB">
        <w:rPr>
          <w:rFonts w:ascii="Verdana" w:hAnsi="Verdana"/>
        </w:rPr>
        <w:tab/>
      </w:r>
      <w:r w:rsidR="009B1CD0" w:rsidRPr="00DA7ECB">
        <w:rPr>
          <w:rFonts w:ascii="Verdana" w:hAnsi="Verdana"/>
        </w:rPr>
        <w:tab/>
      </w:r>
      <w:r w:rsidR="009B1CD0" w:rsidRPr="00DA7ECB">
        <w:rPr>
          <w:rFonts w:ascii="Verdana" w:hAnsi="Verdana"/>
        </w:rPr>
        <w:tab/>
      </w:r>
      <w:r w:rsidR="00C712AE">
        <w:rPr>
          <w:rFonts w:ascii="Verdana" w:hAnsi="Verdana"/>
        </w:rPr>
        <w:fldChar w:fldCharType="begin">
          <w:ffData>
            <w:name w:val=""/>
            <w:enabled/>
            <w:calcOnExit w:val="0"/>
            <w:checkBox>
              <w:size w:val="20"/>
              <w:default w:val="1"/>
            </w:checkBox>
          </w:ffData>
        </w:fldChar>
      </w:r>
      <w:r w:rsidR="00C712AE">
        <w:rPr>
          <w:rFonts w:ascii="Verdana" w:hAnsi="Verdana"/>
        </w:rPr>
        <w:instrText xml:space="preserve"> FORMCHECKBOX </w:instrText>
      </w:r>
      <w:r w:rsidR="00C712AE">
        <w:rPr>
          <w:rFonts w:ascii="Verdana" w:hAnsi="Verdana"/>
        </w:rPr>
      </w:r>
      <w:r w:rsidR="00C712AE">
        <w:rPr>
          <w:rFonts w:ascii="Verdana" w:hAnsi="Verdana"/>
        </w:rPr>
        <w:fldChar w:fldCharType="separate"/>
      </w:r>
      <w:r w:rsidR="00C712AE">
        <w:rPr>
          <w:rFonts w:ascii="Verdana" w:hAnsi="Verdana"/>
        </w:rPr>
        <w:fldChar w:fldCharType="end"/>
      </w:r>
      <w:r w:rsidR="009B1CD0" w:rsidRPr="00DA7ECB">
        <w:rPr>
          <w:rFonts w:ascii="Verdana" w:hAnsi="Verdana"/>
        </w:rPr>
        <w:tab/>
        <w:t>OUI</w:t>
      </w:r>
    </w:p>
    <w:p w14:paraId="3282AD87" w14:textId="6A9027BB" w:rsidR="009B1CD0" w:rsidRPr="00DA7ECB" w:rsidRDefault="009B1CD0" w:rsidP="009B45B9">
      <w:pPr>
        <w:tabs>
          <w:tab w:val="left" w:pos="851"/>
        </w:tabs>
        <w:rPr>
          <w:rFonts w:ascii="Verdana" w:hAnsi="Verdana" w:cs="Arial"/>
        </w:rPr>
      </w:pPr>
    </w:p>
    <w:p w14:paraId="14E26440" w14:textId="77777777" w:rsidR="009B1CD0" w:rsidRPr="00DA7ECB" w:rsidRDefault="009B1CD0" w:rsidP="009B45B9">
      <w:pPr>
        <w:tabs>
          <w:tab w:val="left" w:pos="426"/>
          <w:tab w:val="left" w:pos="851"/>
        </w:tabs>
        <w:jc w:val="both"/>
        <w:rPr>
          <w:rFonts w:ascii="Verdana" w:hAnsi="Verdana" w:cs="Arial"/>
        </w:rPr>
      </w:pPr>
      <w:r w:rsidRPr="00DA7ECB">
        <w:rPr>
          <w:rFonts w:ascii="Verdana" w:hAnsi="Verdana" w:cs="Arial"/>
        </w:rPr>
        <w:t>Si oui, préciser :</w:t>
      </w:r>
    </w:p>
    <w:p w14:paraId="4C2CA77E" w14:textId="77777777" w:rsidR="009B1CD0" w:rsidRPr="00DA7ECB" w:rsidRDefault="009B1CD0" w:rsidP="009B45B9">
      <w:pPr>
        <w:numPr>
          <w:ilvl w:val="0"/>
          <w:numId w:val="2"/>
        </w:numPr>
        <w:tabs>
          <w:tab w:val="left" w:pos="426"/>
          <w:tab w:val="left" w:pos="851"/>
        </w:tabs>
        <w:spacing w:before="120"/>
        <w:ind w:left="924" w:hanging="357"/>
        <w:jc w:val="both"/>
        <w:rPr>
          <w:rFonts w:ascii="Verdana" w:hAnsi="Verdana" w:cs="Arial"/>
        </w:rPr>
      </w:pPr>
      <w:r w:rsidRPr="00DA7ECB">
        <w:rPr>
          <w:rFonts w:ascii="Verdana" w:hAnsi="Verdana" w:cs="Arial"/>
        </w:rPr>
        <w:t>Nombre des r</w:t>
      </w:r>
      <w:r w:rsidR="00A414B6" w:rsidRPr="00DA7ECB">
        <w:rPr>
          <w:rFonts w:ascii="Verdana" w:hAnsi="Verdana" w:cs="Arial"/>
        </w:rPr>
        <w:t xml:space="preserve">econductions : </w:t>
      </w:r>
      <w:r w:rsidR="00FF1E88" w:rsidRPr="00DA7ECB">
        <w:rPr>
          <w:rFonts w:ascii="Verdana" w:hAnsi="Verdana" w:cs="Arial"/>
        </w:rPr>
        <w:t>3</w:t>
      </w:r>
    </w:p>
    <w:p w14:paraId="6822681C" w14:textId="77777777" w:rsidR="009B1CD0" w:rsidRPr="00DA7ECB" w:rsidRDefault="009B1CD0" w:rsidP="009B45B9">
      <w:pPr>
        <w:numPr>
          <w:ilvl w:val="0"/>
          <w:numId w:val="2"/>
        </w:numPr>
        <w:tabs>
          <w:tab w:val="left" w:pos="426"/>
          <w:tab w:val="left" w:pos="851"/>
        </w:tabs>
        <w:spacing w:before="120"/>
        <w:ind w:left="924" w:hanging="357"/>
        <w:jc w:val="both"/>
        <w:rPr>
          <w:rFonts w:ascii="Verdana" w:hAnsi="Verdana" w:cs="Arial"/>
          <w:b/>
        </w:rPr>
      </w:pPr>
      <w:r w:rsidRPr="00DA7ECB">
        <w:rPr>
          <w:rFonts w:ascii="Verdana" w:hAnsi="Verdana" w:cs="Arial"/>
        </w:rPr>
        <w:t>Duré</w:t>
      </w:r>
      <w:r w:rsidR="002B6B4F" w:rsidRPr="00DA7ECB">
        <w:rPr>
          <w:rFonts w:ascii="Verdana" w:hAnsi="Verdana" w:cs="Arial"/>
        </w:rPr>
        <w:t xml:space="preserve">e des reconductions : </w:t>
      </w:r>
      <w:r w:rsidR="00FF1E88" w:rsidRPr="00DA7ECB">
        <w:rPr>
          <w:rFonts w:ascii="Verdana" w:hAnsi="Verdana" w:cs="Arial"/>
        </w:rPr>
        <w:t>12 mois</w:t>
      </w:r>
    </w:p>
    <w:p w14:paraId="3C3C4CF5" w14:textId="77777777" w:rsidR="009B1CD0" w:rsidRPr="00DA7ECB" w:rsidRDefault="009B1CD0" w:rsidP="009B45B9">
      <w:pPr>
        <w:tabs>
          <w:tab w:val="left" w:pos="851"/>
        </w:tabs>
        <w:jc w:val="both"/>
        <w:rPr>
          <w:rFonts w:ascii="Verdana" w:hAnsi="Verdana" w:cs="Arial"/>
          <w:bCs/>
          <w:sz w:val="22"/>
          <w:szCs w:val="22"/>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rsidRPr="00DA7ECB" w14:paraId="5A641341" w14:textId="77777777">
        <w:tc>
          <w:tcPr>
            <w:tcW w:w="10419" w:type="dxa"/>
            <w:shd w:val="clear" w:color="auto" w:fill="66CCFF"/>
          </w:tcPr>
          <w:p w14:paraId="706128B8" w14:textId="77777777" w:rsidR="00845C1E" w:rsidRPr="00DA7ECB" w:rsidRDefault="009B1CD0" w:rsidP="009B45B9">
            <w:pPr>
              <w:tabs>
                <w:tab w:val="left" w:pos="-142"/>
                <w:tab w:val="left" w:pos="851"/>
                <w:tab w:val="left" w:pos="4111"/>
              </w:tabs>
              <w:jc w:val="both"/>
              <w:rPr>
                <w:rFonts w:ascii="Verdana" w:hAnsi="Verdana" w:cs="Arial"/>
                <w:b/>
                <w:bCs/>
                <w:sz w:val="22"/>
                <w:szCs w:val="22"/>
              </w:rPr>
            </w:pPr>
            <w:r w:rsidRPr="00DA7ECB">
              <w:rPr>
                <w:rFonts w:ascii="Verdana" w:hAnsi="Verdana" w:cs="Arial"/>
                <w:b/>
                <w:bCs/>
                <w:sz w:val="22"/>
                <w:szCs w:val="22"/>
              </w:rPr>
              <w:t xml:space="preserve">C - Signature </w:t>
            </w:r>
            <w:r w:rsidR="00660727" w:rsidRPr="00DA7ECB">
              <w:rPr>
                <w:rFonts w:ascii="Verdana" w:hAnsi="Verdana" w:cs="Arial"/>
                <w:b/>
                <w:bCs/>
                <w:sz w:val="22"/>
                <w:szCs w:val="22"/>
              </w:rPr>
              <w:t>d</w:t>
            </w:r>
            <w:r w:rsidR="001528EA" w:rsidRPr="00DA7ECB">
              <w:rPr>
                <w:rFonts w:ascii="Verdana" w:hAnsi="Verdana" w:cs="Arial"/>
                <w:b/>
                <w:bCs/>
                <w:sz w:val="22"/>
                <w:szCs w:val="22"/>
              </w:rPr>
              <w:t>u marché</w:t>
            </w:r>
            <w:r w:rsidRPr="00DA7ECB">
              <w:rPr>
                <w:rFonts w:ascii="Verdana" w:hAnsi="Verdana" w:cs="Arial"/>
                <w:b/>
                <w:bCs/>
                <w:sz w:val="22"/>
                <w:szCs w:val="22"/>
              </w:rPr>
              <w:t xml:space="preserve"> par le </w:t>
            </w:r>
            <w:r w:rsidR="00036500" w:rsidRPr="00DA7ECB">
              <w:rPr>
                <w:rFonts w:ascii="Verdana" w:hAnsi="Verdana" w:cs="Arial"/>
                <w:b/>
                <w:bCs/>
                <w:sz w:val="22"/>
                <w:szCs w:val="22"/>
              </w:rPr>
              <w:t>titulaire individuel ou</w:t>
            </w:r>
            <w:r w:rsidR="00354C04" w:rsidRPr="00DA7ECB">
              <w:rPr>
                <w:rFonts w:ascii="Verdana" w:hAnsi="Verdana" w:cs="Arial"/>
                <w:b/>
                <w:bCs/>
                <w:sz w:val="22"/>
                <w:szCs w:val="22"/>
              </w:rPr>
              <w:t>, en cas groupement, le mandataire dûment habilité ou</w:t>
            </w:r>
            <w:r w:rsidR="00036500" w:rsidRPr="00DA7ECB">
              <w:rPr>
                <w:rFonts w:ascii="Verdana" w:hAnsi="Verdana" w:cs="Arial"/>
                <w:b/>
                <w:bCs/>
                <w:sz w:val="22"/>
                <w:szCs w:val="22"/>
              </w:rPr>
              <w:t xml:space="preserve"> chaque membre du groupement</w:t>
            </w:r>
            <w:r w:rsidRPr="00DA7ECB">
              <w:rPr>
                <w:rFonts w:ascii="Verdana" w:hAnsi="Verdana" w:cs="Arial"/>
                <w:b/>
                <w:bCs/>
                <w:sz w:val="22"/>
                <w:szCs w:val="22"/>
              </w:rPr>
              <w:t>.</w:t>
            </w:r>
          </w:p>
        </w:tc>
      </w:tr>
    </w:tbl>
    <w:p w14:paraId="4C437A8E" w14:textId="77777777" w:rsidR="009B1CD0" w:rsidRPr="00DA7ECB" w:rsidRDefault="009B1CD0" w:rsidP="006C4338">
      <w:pPr>
        <w:tabs>
          <w:tab w:val="left" w:pos="851"/>
        </w:tabs>
        <w:jc w:val="both"/>
        <w:rPr>
          <w:rFonts w:ascii="Verdana" w:hAnsi="Verdana"/>
        </w:rPr>
      </w:pPr>
    </w:p>
    <w:p w14:paraId="53C18089" w14:textId="77777777" w:rsidR="00845C1E" w:rsidRPr="00DA7ECB" w:rsidRDefault="00845C1E" w:rsidP="00845C1E">
      <w:pPr>
        <w:pStyle w:val="Default"/>
        <w:jc w:val="both"/>
        <w:rPr>
          <w:rFonts w:ascii="Verdana" w:hAnsi="Verdana"/>
          <w:sz w:val="20"/>
          <w:szCs w:val="20"/>
        </w:rPr>
      </w:pPr>
      <w:r w:rsidRPr="00DA7ECB">
        <w:rPr>
          <w:rFonts w:ascii="Verdana" w:hAnsi="Verdana"/>
          <w:b/>
          <w:sz w:val="20"/>
          <w:szCs w:val="20"/>
        </w:rPr>
        <w:t>Attention</w:t>
      </w:r>
      <w:r w:rsidRPr="00DA7ECB">
        <w:rPr>
          <w:rFonts w:ascii="Verdana" w:hAnsi="Verdana"/>
          <w:sz w:val="20"/>
          <w:szCs w:val="20"/>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DA7ECB">
        <w:rPr>
          <w:rFonts w:ascii="Verdana" w:hAnsi="Verdana"/>
          <w:sz w:val="20"/>
          <w:szCs w:val="20"/>
          <w:u w:val="single"/>
        </w:rPr>
        <w:t>et</w:t>
      </w:r>
      <w:r w:rsidRPr="00DA7ECB">
        <w:rPr>
          <w:rFonts w:ascii="Verdana" w:hAnsi="Verdana"/>
          <w:sz w:val="20"/>
          <w:szCs w:val="20"/>
        </w:rPr>
        <w:t xml:space="preserve"> le sous-traitant concerné, il convient de faire signer ce DC4 par le biais du formulaire ATTRI2.</w:t>
      </w:r>
    </w:p>
    <w:p w14:paraId="416CF7A3" w14:textId="77777777" w:rsidR="00845C1E" w:rsidRPr="00DA7ECB" w:rsidRDefault="00845C1E" w:rsidP="00332B12">
      <w:pPr>
        <w:pStyle w:val="fcase1ertab"/>
        <w:tabs>
          <w:tab w:val="left" w:pos="851"/>
        </w:tabs>
        <w:ind w:left="0" w:firstLine="0"/>
        <w:rPr>
          <w:rFonts w:ascii="Verdana" w:hAnsi="Verdana" w:cs="Arial"/>
          <w:b/>
          <w:sz w:val="22"/>
          <w:szCs w:val="22"/>
        </w:rPr>
      </w:pPr>
    </w:p>
    <w:p w14:paraId="0C650953" w14:textId="77777777" w:rsidR="00332B12" w:rsidRPr="00DA7ECB" w:rsidRDefault="00C33268" w:rsidP="00332B12">
      <w:pPr>
        <w:pStyle w:val="fcase1ertab"/>
        <w:tabs>
          <w:tab w:val="left" w:pos="851"/>
        </w:tabs>
        <w:ind w:left="0" w:firstLine="0"/>
        <w:rPr>
          <w:rFonts w:ascii="Verdana" w:hAnsi="Verdana" w:cs="Arial"/>
          <w:i/>
          <w:sz w:val="18"/>
          <w:szCs w:val="18"/>
        </w:rPr>
      </w:pPr>
      <w:r w:rsidRPr="00DA7ECB">
        <w:rPr>
          <w:rFonts w:ascii="Verdana" w:hAnsi="Verdana" w:cs="Arial"/>
          <w:b/>
          <w:sz w:val="22"/>
          <w:szCs w:val="22"/>
        </w:rPr>
        <w:t xml:space="preserve">C1 – Signature </w:t>
      </w:r>
      <w:r w:rsidR="00332B12" w:rsidRPr="00DA7ECB">
        <w:rPr>
          <w:rFonts w:ascii="Verdana" w:hAnsi="Verdana" w:cs="Arial"/>
          <w:b/>
          <w:sz w:val="22"/>
          <w:szCs w:val="22"/>
        </w:rPr>
        <w:t>d</w:t>
      </w:r>
      <w:r w:rsidR="001528EA" w:rsidRPr="00DA7ECB">
        <w:rPr>
          <w:rFonts w:ascii="Verdana" w:hAnsi="Verdana" w:cs="Arial"/>
          <w:b/>
          <w:sz w:val="22"/>
          <w:szCs w:val="22"/>
        </w:rPr>
        <w:t>u marché</w:t>
      </w:r>
      <w:r w:rsidR="00332B12" w:rsidRPr="00DA7ECB">
        <w:rPr>
          <w:rFonts w:ascii="Verdana" w:hAnsi="Verdana" w:cs="Arial"/>
          <w:b/>
          <w:sz w:val="22"/>
          <w:szCs w:val="22"/>
        </w:rPr>
        <w:t xml:space="preserve"> par le titulaire individuel :</w:t>
      </w:r>
    </w:p>
    <w:p w14:paraId="1B237837" w14:textId="77777777" w:rsidR="00332B12" w:rsidRPr="00DA7ECB" w:rsidRDefault="00332B12" w:rsidP="00332B12">
      <w:pPr>
        <w:pStyle w:val="fcase1ertab"/>
        <w:tabs>
          <w:tab w:val="left" w:pos="851"/>
        </w:tabs>
        <w:ind w:left="0" w:firstLine="0"/>
        <w:rPr>
          <w:rFonts w:ascii="Verdana" w:hAnsi="Verdana"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RPr="00DA7ECB" w14:paraId="4F7E6AAB" w14:textId="77777777" w:rsidTr="009B45B9">
        <w:tc>
          <w:tcPr>
            <w:tcW w:w="4644" w:type="dxa"/>
            <w:tcBorders>
              <w:top w:val="single" w:sz="4" w:space="0" w:color="000000"/>
              <w:left w:val="single" w:sz="4" w:space="0" w:color="000000"/>
              <w:bottom w:val="single" w:sz="4" w:space="0" w:color="000000"/>
            </w:tcBorders>
            <w:vAlign w:val="center"/>
          </w:tcPr>
          <w:p w14:paraId="3AC79F43" w14:textId="77777777" w:rsidR="00332B12" w:rsidRPr="00DA7ECB" w:rsidRDefault="00332B12" w:rsidP="00B054DA">
            <w:pPr>
              <w:tabs>
                <w:tab w:val="left" w:pos="851"/>
              </w:tabs>
              <w:jc w:val="center"/>
              <w:rPr>
                <w:rFonts w:ascii="Verdana" w:hAnsi="Verdana" w:cs="Arial"/>
                <w:b/>
                <w:bCs/>
              </w:rPr>
            </w:pPr>
            <w:r w:rsidRPr="00DA7ECB">
              <w:rPr>
                <w:rFonts w:ascii="Verdana" w:hAnsi="Verdana" w:cs="Arial"/>
                <w:b/>
                <w:bCs/>
              </w:rPr>
              <w:t>Nom, prénom et qualité</w:t>
            </w:r>
          </w:p>
          <w:p w14:paraId="1735998B" w14:textId="77777777" w:rsidR="00332B12" w:rsidRPr="00DA7ECB" w:rsidRDefault="00332B12" w:rsidP="00B054DA">
            <w:pPr>
              <w:tabs>
                <w:tab w:val="left" w:pos="851"/>
              </w:tabs>
              <w:jc w:val="center"/>
              <w:rPr>
                <w:rFonts w:ascii="Verdana" w:hAnsi="Verdana" w:cs="Arial"/>
                <w:b/>
                <w:bCs/>
              </w:rPr>
            </w:pPr>
            <w:proofErr w:type="gramStart"/>
            <w:r w:rsidRPr="00DA7ECB">
              <w:rPr>
                <w:rFonts w:ascii="Verdana" w:hAnsi="Verdana" w:cs="Arial"/>
                <w:b/>
                <w:bCs/>
              </w:rPr>
              <w:t>du</w:t>
            </w:r>
            <w:proofErr w:type="gramEnd"/>
            <w:r w:rsidRPr="00DA7ECB">
              <w:rPr>
                <w:rFonts w:ascii="Verdana" w:hAnsi="Verdana" w:cs="Arial"/>
                <w:b/>
                <w:bCs/>
              </w:rPr>
              <w:t xml:space="preserve"> signataire (*)</w:t>
            </w:r>
          </w:p>
        </w:tc>
        <w:tc>
          <w:tcPr>
            <w:tcW w:w="2694" w:type="dxa"/>
            <w:tcBorders>
              <w:top w:val="single" w:sz="4" w:space="0" w:color="000000"/>
              <w:left w:val="single" w:sz="4" w:space="0" w:color="000000"/>
              <w:bottom w:val="single" w:sz="4" w:space="0" w:color="000000"/>
            </w:tcBorders>
            <w:vAlign w:val="center"/>
          </w:tcPr>
          <w:p w14:paraId="7E5038EB" w14:textId="77777777" w:rsidR="00332B12" w:rsidRPr="00DA7ECB" w:rsidRDefault="00332B12" w:rsidP="00B054DA">
            <w:pPr>
              <w:tabs>
                <w:tab w:val="left" w:pos="851"/>
              </w:tabs>
              <w:jc w:val="center"/>
              <w:rPr>
                <w:rFonts w:ascii="Verdana" w:hAnsi="Verdana" w:cs="Arial"/>
                <w:b/>
                <w:bCs/>
              </w:rPr>
            </w:pPr>
            <w:r w:rsidRPr="00DA7ECB">
              <w:rPr>
                <w:rFonts w:ascii="Verdana" w:hAnsi="Verdana"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66A47DE3" w14:textId="77777777" w:rsidR="00332B12" w:rsidRPr="00DA7ECB" w:rsidRDefault="00332B12" w:rsidP="00B054DA">
            <w:pPr>
              <w:tabs>
                <w:tab w:val="left" w:pos="851"/>
              </w:tabs>
              <w:jc w:val="center"/>
              <w:rPr>
                <w:rFonts w:ascii="Verdana" w:hAnsi="Verdana" w:cs="Arial"/>
                <w:b/>
                <w:bCs/>
              </w:rPr>
            </w:pPr>
            <w:r w:rsidRPr="00DA7ECB">
              <w:rPr>
                <w:rFonts w:ascii="Verdana" w:hAnsi="Verdana" w:cs="Arial"/>
                <w:b/>
                <w:bCs/>
              </w:rPr>
              <w:t>Signature</w:t>
            </w:r>
          </w:p>
        </w:tc>
      </w:tr>
      <w:tr w:rsidR="00332B12" w:rsidRPr="00DA7ECB" w14:paraId="6E69FD8A" w14:textId="77777777" w:rsidTr="009B45B9">
        <w:trPr>
          <w:trHeight w:val="1021"/>
        </w:trPr>
        <w:tc>
          <w:tcPr>
            <w:tcW w:w="4644" w:type="dxa"/>
            <w:tcBorders>
              <w:top w:val="single" w:sz="4" w:space="0" w:color="000000"/>
              <w:left w:val="single" w:sz="4" w:space="0" w:color="000000"/>
              <w:bottom w:val="single" w:sz="4" w:space="0" w:color="auto"/>
            </w:tcBorders>
          </w:tcPr>
          <w:p w14:paraId="3FCF0FF7" w14:textId="77777777" w:rsidR="00332B12" w:rsidRPr="00DA7ECB" w:rsidRDefault="00332B12" w:rsidP="00B054DA">
            <w:pPr>
              <w:tabs>
                <w:tab w:val="left" w:pos="851"/>
              </w:tabs>
              <w:snapToGrid w:val="0"/>
              <w:jc w:val="both"/>
              <w:rPr>
                <w:rFonts w:ascii="Verdana" w:hAnsi="Verdana" w:cs="Arial"/>
                <w:b/>
                <w:bCs/>
              </w:rPr>
            </w:pPr>
          </w:p>
        </w:tc>
        <w:tc>
          <w:tcPr>
            <w:tcW w:w="2694" w:type="dxa"/>
            <w:tcBorders>
              <w:top w:val="single" w:sz="4" w:space="0" w:color="000000"/>
              <w:left w:val="single" w:sz="4" w:space="0" w:color="000000"/>
              <w:bottom w:val="single" w:sz="4" w:space="0" w:color="auto"/>
            </w:tcBorders>
          </w:tcPr>
          <w:p w14:paraId="05A45B83" w14:textId="77777777" w:rsidR="00332B12" w:rsidRPr="00DA7ECB" w:rsidRDefault="00332B12" w:rsidP="00B054DA">
            <w:pPr>
              <w:tabs>
                <w:tab w:val="left" w:pos="851"/>
              </w:tabs>
              <w:snapToGrid w:val="0"/>
              <w:jc w:val="both"/>
              <w:rPr>
                <w:rFonts w:ascii="Verdana" w:hAnsi="Verdana" w:cs="Arial"/>
                <w:b/>
                <w:bCs/>
              </w:rPr>
            </w:pPr>
          </w:p>
        </w:tc>
        <w:tc>
          <w:tcPr>
            <w:tcW w:w="3056" w:type="dxa"/>
            <w:tcBorders>
              <w:top w:val="single" w:sz="4" w:space="0" w:color="000000"/>
              <w:left w:val="single" w:sz="4" w:space="0" w:color="000000"/>
              <w:bottom w:val="single" w:sz="4" w:space="0" w:color="auto"/>
              <w:right w:val="single" w:sz="4" w:space="0" w:color="000000"/>
            </w:tcBorders>
          </w:tcPr>
          <w:p w14:paraId="0D576FD5" w14:textId="77777777" w:rsidR="00332B12" w:rsidRPr="00DA7ECB" w:rsidRDefault="00332B12" w:rsidP="00B054DA">
            <w:pPr>
              <w:tabs>
                <w:tab w:val="left" w:pos="851"/>
              </w:tabs>
              <w:snapToGrid w:val="0"/>
              <w:jc w:val="both"/>
              <w:rPr>
                <w:rFonts w:ascii="Verdana" w:hAnsi="Verdana" w:cs="Arial"/>
                <w:b/>
                <w:bCs/>
              </w:rPr>
            </w:pPr>
          </w:p>
        </w:tc>
      </w:tr>
    </w:tbl>
    <w:p w14:paraId="73309C0E" w14:textId="77777777" w:rsidR="002904AF" w:rsidRPr="00DA7ECB" w:rsidRDefault="002904AF" w:rsidP="002904AF">
      <w:pPr>
        <w:tabs>
          <w:tab w:val="left" w:pos="851"/>
        </w:tabs>
        <w:jc w:val="both"/>
        <w:rPr>
          <w:rFonts w:ascii="Verdana" w:hAnsi="Verdana" w:cs="Arial"/>
        </w:rPr>
      </w:pPr>
      <w:r w:rsidRPr="00DA7ECB">
        <w:rPr>
          <w:rFonts w:ascii="Verdana" w:hAnsi="Verdana" w:cs="Arial"/>
          <w:sz w:val="18"/>
          <w:szCs w:val="18"/>
        </w:rPr>
        <w:t>(*) Le signataire doit avoir le pouvoir d’engager la personne qu’il représente.</w:t>
      </w:r>
    </w:p>
    <w:p w14:paraId="2ADFA7EB" w14:textId="77777777" w:rsidR="00332B12" w:rsidRPr="00DA7ECB" w:rsidRDefault="00332B12" w:rsidP="00332B12">
      <w:pPr>
        <w:pStyle w:val="fcase1ertab"/>
        <w:tabs>
          <w:tab w:val="left" w:pos="851"/>
        </w:tabs>
        <w:ind w:left="0" w:firstLine="0"/>
        <w:rPr>
          <w:rFonts w:ascii="Verdana" w:hAnsi="Verdana" w:cs="Arial"/>
          <w:b/>
          <w:sz w:val="22"/>
          <w:szCs w:val="22"/>
        </w:rPr>
      </w:pPr>
    </w:p>
    <w:p w14:paraId="6139AC53" w14:textId="77777777" w:rsidR="00332B12" w:rsidRPr="00DA7ECB" w:rsidRDefault="00C33268" w:rsidP="00332B12">
      <w:pPr>
        <w:pStyle w:val="fcase1ertab"/>
        <w:tabs>
          <w:tab w:val="left" w:pos="851"/>
        </w:tabs>
        <w:ind w:left="0" w:firstLine="0"/>
        <w:rPr>
          <w:rFonts w:ascii="Verdana" w:hAnsi="Verdana" w:cs="Arial"/>
          <w:i/>
          <w:sz w:val="18"/>
          <w:szCs w:val="18"/>
        </w:rPr>
      </w:pPr>
      <w:r w:rsidRPr="00DA7ECB">
        <w:rPr>
          <w:rFonts w:ascii="Verdana" w:hAnsi="Verdana" w:cs="Arial"/>
          <w:b/>
          <w:sz w:val="22"/>
          <w:szCs w:val="22"/>
        </w:rPr>
        <w:t xml:space="preserve">C2 – Signature </w:t>
      </w:r>
      <w:r w:rsidR="00332B12" w:rsidRPr="00DA7ECB">
        <w:rPr>
          <w:rFonts w:ascii="Verdana" w:hAnsi="Verdana" w:cs="Arial"/>
          <w:b/>
          <w:sz w:val="22"/>
          <w:szCs w:val="22"/>
        </w:rPr>
        <w:t>d</w:t>
      </w:r>
      <w:r w:rsidR="001528EA" w:rsidRPr="00DA7ECB">
        <w:rPr>
          <w:rFonts w:ascii="Verdana" w:hAnsi="Verdana" w:cs="Arial"/>
          <w:b/>
          <w:sz w:val="22"/>
          <w:szCs w:val="22"/>
        </w:rPr>
        <w:t>u marché</w:t>
      </w:r>
      <w:r w:rsidR="00332B12" w:rsidRPr="00DA7ECB">
        <w:rPr>
          <w:rFonts w:ascii="Verdana" w:hAnsi="Verdana" w:cs="Arial"/>
          <w:b/>
          <w:sz w:val="22"/>
          <w:szCs w:val="22"/>
        </w:rPr>
        <w:t xml:space="preserve"> en cas de groupement :</w:t>
      </w:r>
    </w:p>
    <w:p w14:paraId="7C94D0B4" w14:textId="77777777" w:rsidR="00332B12" w:rsidRPr="00DA7ECB" w:rsidRDefault="00332B12" w:rsidP="006C4338">
      <w:pPr>
        <w:tabs>
          <w:tab w:val="left" w:pos="851"/>
        </w:tabs>
        <w:jc w:val="both"/>
        <w:rPr>
          <w:rFonts w:ascii="Verdana" w:hAnsi="Verdana"/>
        </w:rPr>
      </w:pPr>
    </w:p>
    <w:p w14:paraId="74178073" w14:textId="77777777" w:rsidR="00845C1E" w:rsidRPr="00DA7ECB" w:rsidRDefault="002904AF" w:rsidP="00845C1E">
      <w:pPr>
        <w:tabs>
          <w:tab w:val="left" w:pos="851"/>
        </w:tabs>
        <w:jc w:val="both"/>
        <w:rPr>
          <w:rFonts w:ascii="Verdana" w:hAnsi="Verdana" w:cs="Arial"/>
          <w:sz w:val="18"/>
          <w:szCs w:val="18"/>
        </w:rPr>
      </w:pPr>
      <w:r w:rsidRPr="00DA7ECB">
        <w:rPr>
          <w:rFonts w:ascii="Verdana" w:hAnsi="Verdana" w:cs="Arial"/>
        </w:rPr>
        <w:t>L</w:t>
      </w:r>
      <w:r w:rsidR="00036500" w:rsidRPr="00DA7ECB">
        <w:rPr>
          <w:rFonts w:ascii="Verdana" w:hAnsi="Verdana" w:cs="Arial"/>
        </w:rPr>
        <w:t xml:space="preserve">es membres </w:t>
      </w:r>
      <w:r w:rsidRPr="00DA7ECB">
        <w:rPr>
          <w:rFonts w:ascii="Verdana" w:hAnsi="Verdana" w:cs="Arial"/>
        </w:rPr>
        <w:t xml:space="preserve">du groupement d’opérateurs économiques </w:t>
      </w:r>
      <w:r w:rsidR="00036500" w:rsidRPr="00DA7ECB">
        <w:rPr>
          <w:rFonts w:ascii="Verdana" w:hAnsi="Verdana" w:cs="Arial"/>
        </w:rPr>
        <w:t>désignent le mandataire suivant</w:t>
      </w:r>
      <w:r w:rsidR="00845C1E" w:rsidRPr="00DA7ECB">
        <w:rPr>
          <w:rFonts w:ascii="Verdana" w:hAnsi="Verdana" w:cs="Arial"/>
        </w:rPr>
        <w:t xml:space="preserve"> </w:t>
      </w:r>
      <w:r w:rsidR="00845C1E" w:rsidRPr="00DA7ECB">
        <w:rPr>
          <w:rFonts w:ascii="Verdana" w:hAnsi="Verdana" w:cs="Arial"/>
          <w:i/>
          <w:sz w:val="18"/>
          <w:szCs w:val="18"/>
        </w:rPr>
        <w:t>(</w:t>
      </w:r>
      <w:hyperlink r:id="rId15" w:history="1">
        <w:r w:rsidR="00845C1E" w:rsidRPr="00DA7ECB">
          <w:rPr>
            <w:rStyle w:val="Lienhypertexte"/>
            <w:rFonts w:ascii="Verdana" w:hAnsi="Verdana" w:cs="Arial"/>
            <w:i/>
            <w:sz w:val="18"/>
            <w:szCs w:val="18"/>
          </w:rPr>
          <w:t>article R. 2142-23</w:t>
        </w:r>
      </w:hyperlink>
      <w:r w:rsidR="00845C1E" w:rsidRPr="00DA7ECB">
        <w:rPr>
          <w:rFonts w:ascii="Verdana" w:hAnsi="Verdana" w:cs="Arial"/>
          <w:i/>
          <w:sz w:val="18"/>
          <w:szCs w:val="18"/>
        </w:rPr>
        <w:t xml:space="preserve"> du </w:t>
      </w:r>
      <w:r w:rsidR="00ED1218" w:rsidRPr="00DA7ECB">
        <w:rPr>
          <w:rFonts w:ascii="Verdana" w:hAnsi="Verdana" w:cs="Arial"/>
          <w:i/>
          <w:sz w:val="18"/>
          <w:szCs w:val="18"/>
        </w:rPr>
        <w:t>C</w:t>
      </w:r>
      <w:r w:rsidR="00845C1E" w:rsidRPr="00DA7ECB">
        <w:rPr>
          <w:rFonts w:ascii="Verdana" w:hAnsi="Verdana" w:cs="Arial"/>
          <w:i/>
          <w:sz w:val="18"/>
          <w:szCs w:val="18"/>
        </w:rPr>
        <w:t>ode de la commande publique) </w:t>
      </w:r>
      <w:r w:rsidR="00845C1E" w:rsidRPr="00DA7ECB">
        <w:rPr>
          <w:rFonts w:ascii="Verdana" w:hAnsi="Verdana" w:cs="Arial"/>
          <w:sz w:val="18"/>
          <w:szCs w:val="18"/>
        </w:rPr>
        <w:t>:</w:t>
      </w:r>
    </w:p>
    <w:p w14:paraId="44A7ADBE" w14:textId="77777777" w:rsidR="00036500" w:rsidRPr="00DA7ECB" w:rsidRDefault="00036500" w:rsidP="005846FB">
      <w:pPr>
        <w:tabs>
          <w:tab w:val="left" w:pos="851"/>
        </w:tabs>
        <w:rPr>
          <w:rFonts w:ascii="Verdana" w:hAnsi="Verdana" w:cs="Arial"/>
          <w:i/>
          <w:sz w:val="18"/>
          <w:szCs w:val="18"/>
        </w:rPr>
      </w:pPr>
      <w:r w:rsidRPr="00DA7ECB">
        <w:rPr>
          <w:rFonts w:ascii="Verdana" w:hAnsi="Verdana" w:cs="Arial"/>
          <w:i/>
          <w:sz w:val="18"/>
          <w:szCs w:val="18"/>
        </w:rPr>
        <w:t>[Indiquer le nom commercial et la dénomination sociale du mandataire]</w:t>
      </w:r>
    </w:p>
    <w:p w14:paraId="6FC13680" w14:textId="77777777" w:rsidR="00332B12" w:rsidRPr="00DA7ECB" w:rsidRDefault="00332B12" w:rsidP="00710FD6">
      <w:pPr>
        <w:tabs>
          <w:tab w:val="left" w:pos="851"/>
        </w:tabs>
        <w:rPr>
          <w:rFonts w:ascii="Verdana" w:hAnsi="Verdana" w:cs="Arial"/>
        </w:rPr>
      </w:pPr>
    </w:p>
    <w:p w14:paraId="6254BC97" w14:textId="77777777" w:rsidR="00036500" w:rsidRPr="00DA7ECB" w:rsidRDefault="004A7169" w:rsidP="00710FD6">
      <w:pPr>
        <w:pStyle w:val="fcase1ertab"/>
        <w:tabs>
          <w:tab w:val="left" w:pos="851"/>
        </w:tabs>
        <w:ind w:left="0" w:firstLine="0"/>
        <w:rPr>
          <w:rFonts w:ascii="Verdana" w:hAnsi="Verdana" w:cs="Arial"/>
        </w:rPr>
      </w:pPr>
      <w:r w:rsidRPr="00DA7ECB">
        <w:rPr>
          <w:rFonts w:ascii="Verdana" w:hAnsi="Verdana" w:cs="Arial"/>
        </w:rPr>
        <w:t xml:space="preserve">En cas de groupement conjoint, </w:t>
      </w:r>
      <w:r w:rsidR="00036500" w:rsidRPr="00DA7ECB">
        <w:rPr>
          <w:rFonts w:ascii="Verdana" w:hAnsi="Verdana" w:cs="Arial"/>
        </w:rPr>
        <w:t xml:space="preserve">le mandataire </w:t>
      </w:r>
      <w:r w:rsidRPr="00DA7ECB">
        <w:rPr>
          <w:rFonts w:ascii="Verdana" w:hAnsi="Verdana" w:cs="Arial"/>
        </w:rPr>
        <w:t xml:space="preserve">du groupement </w:t>
      </w:r>
      <w:r w:rsidR="00036500" w:rsidRPr="00DA7ECB">
        <w:rPr>
          <w:rFonts w:ascii="Verdana" w:hAnsi="Verdana" w:cs="Arial"/>
        </w:rPr>
        <w:t>est :</w:t>
      </w:r>
    </w:p>
    <w:p w14:paraId="67D3E2DE" w14:textId="77777777" w:rsidR="00036500" w:rsidRPr="00DA7ECB" w:rsidRDefault="00036500" w:rsidP="00E47798">
      <w:pPr>
        <w:pStyle w:val="fcase1ertab"/>
        <w:tabs>
          <w:tab w:val="left" w:pos="851"/>
        </w:tabs>
        <w:rPr>
          <w:rFonts w:ascii="Verdana" w:hAnsi="Verdana" w:cs="Arial"/>
        </w:rPr>
      </w:pPr>
      <w:r w:rsidRPr="00DA7ECB">
        <w:rPr>
          <w:rFonts w:ascii="Verdana" w:hAnsi="Verdana" w:cs="Arial"/>
          <w:i/>
          <w:iCs/>
          <w:sz w:val="18"/>
          <w:szCs w:val="18"/>
        </w:rPr>
        <w:t>(Cocher la case correspondante.)</w:t>
      </w:r>
    </w:p>
    <w:p w14:paraId="46B33BB6" w14:textId="77777777" w:rsidR="00354C04" w:rsidRPr="00DA7ECB" w:rsidRDefault="00354C04" w:rsidP="0083205E">
      <w:pPr>
        <w:pStyle w:val="fcase1ertab"/>
        <w:tabs>
          <w:tab w:val="clear" w:pos="426"/>
          <w:tab w:val="left" w:pos="851"/>
        </w:tabs>
        <w:spacing w:before="120"/>
        <w:ind w:left="0" w:firstLine="851"/>
        <w:rPr>
          <w:rFonts w:ascii="Verdana" w:hAnsi="Verdana" w:cs="Arial"/>
        </w:rPr>
      </w:pPr>
      <w:r w:rsidRPr="00DA7ECB">
        <w:rPr>
          <w:rFonts w:ascii="Verdana" w:hAnsi="Verdana"/>
        </w:rPr>
        <w:fldChar w:fldCharType="begin">
          <w:ffData>
            <w:name w:val=""/>
            <w:enabled/>
            <w:calcOnExit w:val="0"/>
            <w:checkBox>
              <w:size w:val="20"/>
              <w:default w:val="0"/>
            </w:checkBox>
          </w:ffData>
        </w:fldChar>
      </w:r>
      <w:r w:rsidRPr="00DA7ECB">
        <w:rPr>
          <w:rFonts w:ascii="Verdana" w:hAnsi="Verdana"/>
        </w:rPr>
        <w:instrText xml:space="preserve"> FORMCHECKBOX </w:instrText>
      </w:r>
      <w:r w:rsidRPr="00DA7ECB">
        <w:rPr>
          <w:rFonts w:ascii="Verdana" w:hAnsi="Verdana"/>
        </w:rPr>
      </w:r>
      <w:r w:rsidRPr="00DA7ECB">
        <w:rPr>
          <w:rFonts w:ascii="Verdana" w:hAnsi="Verdana"/>
        </w:rPr>
        <w:fldChar w:fldCharType="separate"/>
      </w:r>
      <w:r w:rsidRPr="00DA7ECB">
        <w:rPr>
          <w:rFonts w:ascii="Verdana" w:hAnsi="Verdana"/>
        </w:rPr>
        <w:fldChar w:fldCharType="end"/>
      </w:r>
      <w:r w:rsidRPr="00DA7ECB">
        <w:rPr>
          <w:rFonts w:ascii="Verdana" w:hAnsi="Verdana" w:cs="Arial"/>
          <w:i/>
          <w:iCs/>
        </w:rPr>
        <w:t xml:space="preserve"> </w:t>
      </w:r>
      <w:proofErr w:type="gramStart"/>
      <w:r w:rsidRPr="00DA7ECB">
        <w:rPr>
          <w:rFonts w:ascii="Verdana" w:hAnsi="Verdana" w:cs="Arial"/>
        </w:rPr>
        <w:t>conjoint</w:t>
      </w:r>
      <w:proofErr w:type="gramEnd"/>
      <w:r w:rsidRPr="00DA7ECB">
        <w:rPr>
          <w:rFonts w:ascii="Verdana" w:hAnsi="Verdana" w:cs="Arial"/>
        </w:rPr>
        <w:tab/>
      </w:r>
      <w:r w:rsidRPr="00DA7ECB">
        <w:rPr>
          <w:rFonts w:ascii="Verdana" w:hAnsi="Verdana" w:cs="Arial"/>
        </w:rPr>
        <w:tab/>
        <w:t>OU</w:t>
      </w:r>
      <w:r w:rsidRPr="00DA7ECB">
        <w:rPr>
          <w:rFonts w:ascii="Verdana" w:hAnsi="Verdana" w:cs="Arial"/>
        </w:rPr>
        <w:tab/>
      </w:r>
      <w:r w:rsidRPr="00DA7ECB">
        <w:rPr>
          <w:rFonts w:ascii="Verdana" w:hAnsi="Verdana" w:cs="Arial"/>
        </w:rPr>
        <w:tab/>
      </w:r>
      <w:r w:rsidRPr="00DA7ECB">
        <w:rPr>
          <w:rFonts w:ascii="Verdana" w:hAnsi="Verdana"/>
        </w:rPr>
        <w:fldChar w:fldCharType="begin">
          <w:ffData>
            <w:name w:val=""/>
            <w:enabled/>
            <w:calcOnExit w:val="0"/>
            <w:checkBox>
              <w:size w:val="20"/>
              <w:default w:val="0"/>
            </w:checkBox>
          </w:ffData>
        </w:fldChar>
      </w:r>
      <w:r w:rsidRPr="00DA7ECB">
        <w:rPr>
          <w:rFonts w:ascii="Verdana" w:hAnsi="Verdana"/>
        </w:rPr>
        <w:instrText xml:space="preserve"> FORMCHECKBOX </w:instrText>
      </w:r>
      <w:r w:rsidRPr="00DA7ECB">
        <w:rPr>
          <w:rFonts w:ascii="Verdana" w:hAnsi="Verdana"/>
        </w:rPr>
      </w:r>
      <w:r w:rsidRPr="00DA7ECB">
        <w:rPr>
          <w:rFonts w:ascii="Verdana" w:hAnsi="Verdana"/>
        </w:rPr>
        <w:fldChar w:fldCharType="separate"/>
      </w:r>
      <w:r w:rsidRPr="00DA7ECB">
        <w:rPr>
          <w:rFonts w:ascii="Verdana" w:hAnsi="Verdana"/>
        </w:rPr>
        <w:fldChar w:fldCharType="end"/>
      </w:r>
      <w:r w:rsidRPr="00DA7ECB">
        <w:rPr>
          <w:rFonts w:ascii="Verdana" w:hAnsi="Verdana" w:cs="Arial"/>
          <w:iCs/>
        </w:rPr>
        <w:t xml:space="preserve"> </w:t>
      </w:r>
      <w:r w:rsidRPr="00DA7ECB">
        <w:rPr>
          <w:rFonts w:ascii="Verdana" w:hAnsi="Verdana" w:cs="Arial"/>
        </w:rPr>
        <w:t>solidaire</w:t>
      </w:r>
    </w:p>
    <w:p w14:paraId="4556F951" w14:textId="77777777" w:rsidR="001C733C" w:rsidRPr="00DA7ECB" w:rsidRDefault="001C733C" w:rsidP="00CD46CC">
      <w:pPr>
        <w:tabs>
          <w:tab w:val="left" w:pos="851"/>
        </w:tabs>
        <w:rPr>
          <w:rFonts w:ascii="Verdana" w:hAnsi="Verdana" w:cs="Arial"/>
        </w:rPr>
      </w:pPr>
    </w:p>
    <w:p w14:paraId="34A776C3" w14:textId="77777777" w:rsidR="002904AF" w:rsidRPr="00DA7ECB" w:rsidRDefault="0021527A" w:rsidP="001C733C">
      <w:pPr>
        <w:pStyle w:val="fcasegauche"/>
        <w:tabs>
          <w:tab w:val="left" w:pos="426"/>
          <w:tab w:val="left" w:pos="851"/>
        </w:tabs>
        <w:spacing w:after="0"/>
        <w:ind w:left="0" w:firstLine="0"/>
        <w:jc w:val="left"/>
        <w:rPr>
          <w:rFonts w:ascii="Verdana" w:hAnsi="Verdana" w:cs="Arial"/>
        </w:rPr>
      </w:pPr>
      <w:r w:rsidRPr="00DA7ECB">
        <w:rPr>
          <w:rFonts w:ascii="Verdana" w:hAnsi="Verdana"/>
        </w:rPr>
        <w:lastRenderedPageBreak/>
        <w:fldChar w:fldCharType="begin">
          <w:ffData>
            <w:name w:val=""/>
            <w:enabled/>
            <w:calcOnExit w:val="0"/>
            <w:checkBox>
              <w:size w:val="20"/>
              <w:default w:val="0"/>
            </w:checkBox>
          </w:ffData>
        </w:fldChar>
      </w:r>
      <w:r w:rsidRPr="00DA7ECB">
        <w:rPr>
          <w:rFonts w:ascii="Verdana" w:hAnsi="Verdana"/>
        </w:rPr>
        <w:instrText xml:space="preserve"> FORMCHECKBOX </w:instrText>
      </w:r>
      <w:r w:rsidRPr="00DA7ECB">
        <w:rPr>
          <w:rFonts w:ascii="Verdana" w:hAnsi="Verdana"/>
        </w:rPr>
      </w:r>
      <w:r w:rsidRPr="00DA7ECB">
        <w:rPr>
          <w:rFonts w:ascii="Verdana" w:hAnsi="Verdana"/>
        </w:rPr>
        <w:fldChar w:fldCharType="separate"/>
      </w:r>
      <w:r w:rsidRPr="00DA7ECB">
        <w:rPr>
          <w:rFonts w:ascii="Verdana" w:hAnsi="Verdana"/>
        </w:rPr>
        <w:fldChar w:fldCharType="end"/>
      </w:r>
      <w:r w:rsidRPr="00DA7ECB">
        <w:rPr>
          <w:rFonts w:ascii="Verdana" w:hAnsi="Verdana"/>
        </w:rPr>
        <w:t xml:space="preserve"> </w:t>
      </w:r>
      <w:r w:rsidR="001C733C" w:rsidRPr="00DA7ECB">
        <w:rPr>
          <w:rFonts w:ascii="Verdana" w:hAnsi="Verdana" w:cs="Arial"/>
        </w:rPr>
        <w:t>Les membres du groupement</w:t>
      </w:r>
      <w:r w:rsidRPr="00DA7ECB">
        <w:rPr>
          <w:rFonts w:ascii="Verdana" w:hAnsi="Verdana" w:cs="Arial"/>
        </w:rPr>
        <w:t xml:space="preserve"> ont donné mandat</w:t>
      </w:r>
      <w:r w:rsidR="007F68A6" w:rsidRPr="00DA7ECB">
        <w:rPr>
          <w:rFonts w:ascii="Verdana" w:hAnsi="Verdana" w:cs="Arial"/>
        </w:rPr>
        <w:t xml:space="preserve"> au mandataire, qui signe le présent acte d’engagement</w:t>
      </w:r>
      <w:r w:rsidR="002904AF" w:rsidRPr="00DA7ECB">
        <w:rPr>
          <w:rFonts w:ascii="Verdana" w:hAnsi="Verdana" w:cs="Arial"/>
        </w:rPr>
        <w:t> :</w:t>
      </w:r>
    </w:p>
    <w:p w14:paraId="1783E49E" w14:textId="77777777" w:rsidR="001C733C" w:rsidRPr="00DA7ECB" w:rsidRDefault="001C733C" w:rsidP="001C733C">
      <w:pPr>
        <w:tabs>
          <w:tab w:val="left" w:pos="851"/>
        </w:tabs>
        <w:rPr>
          <w:rFonts w:ascii="Verdana" w:hAnsi="Verdana" w:cs="Arial"/>
        </w:rPr>
      </w:pPr>
      <w:r w:rsidRPr="00DA7ECB">
        <w:rPr>
          <w:rFonts w:ascii="Verdana" w:hAnsi="Verdana" w:cs="Arial"/>
          <w:i/>
          <w:sz w:val="18"/>
          <w:szCs w:val="18"/>
        </w:rPr>
        <w:t xml:space="preserve">(Cocher la </w:t>
      </w:r>
      <w:r w:rsidR="002904AF" w:rsidRPr="00DA7ECB">
        <w:rPr>
          <w:rFonts w:ascii="Verdana" w:hAnsi="Verdana" w:cs="Arial"/>
          <w:i/>
          <w:sz w:val="18"/>
          <w:szCs w:val="18"/>
        </w:rPr>
        <w:t xml:space="preserve">ou les </w:t>
      </w:r>
      <w:r w:rsidRPr="00DA7ECB">
        <w:rPr>
          <w:rFonts w:ascii="Verdana" w:hAnsi="Verdana" w:cs="Arial"/>
          <w:i/>
          <w:sz w:val="18"/>
          <w:szCs w:val="18"/>
        </w:rPr>
        <w:t>case</w:t>
      </w:r>
      <w:r w:rsidR="002904AF" w:rsidRPr="00DA7ECB">
        <w:rPr>
          <w:rFonts w:ascii="Verdana" w:hAnsi="Verdana" w:cs="Arial"/>
          <w:i/>
          <w:sz w:val="18"/>
          <w:szCs w:val="18"/>
        </w:rPr>
        <w:t>s</w:t>
      </w:r>
      <w:r w:rsidRPr="00DA7ECB">
        <w:rPr>
          <w:rFonts w:ascii="Verdana" w:hAnsi="Verdana" w:cs="Arial"/>
          <w:i/>
          <w:sz w:val="18"/>
          <w:szCs w:val="18"/>
        </w:rPr>
        <w:t xml:space="preserve"> correspondante</w:t>
      </w:r>
      <w:r w:rsidR="002904AF" w:rsidRPr="00DA7ECB">
        <w:rPr>
          <w:rFonts w:ascii="Verdana" w:hAnsi="Verdana" w:cs="Arial"/>
          <w:i/>
          <w:sz w:val="18"/>
          <w:szCs w:val="18"/>
        </w:rPr>
        <w:t>s</w:t>
      </w:r>
      <w:r w:rsidRPr="00DA7ECB">
        <w:rPr>
          <w:rFonts w:ascii="Verdana" w:hAnsi="Verdana" w:cs="Arial"/>
          <w:i/>
          <w:sz w:val="18"/>
          <w:szCs w:val="18"/>
        </w:rPr>
        <w:t>.)</w:t>
      </w:r>
    </w:p>
    <w:p w14:paraId="39E649B4" w14:textId="77777777" w:rsidR="001C733C" w:rsidRPr="00DA7ECB" w:rsidRDefault="001C733C" w:rsidP="001C733C">
      <w:pPr>
        <w:pStyle w:val="fcasegauche"/>
        <w:tabs>
          <w:tab w:val="left" w:pos="426"/>
          <w:tab w:val="left" w:pos="851"/>
        </w:tabs>
        <w:spacing w:after="0"/>
        <w:ind w:left="0" w:firstLine="0"/>
        <w:jc w:val="left"/>
        <w:rPr>
          <w:rFonts w:ascii="Verdana" w:hAnsi="Verdana" w:cs="Arial"/>
        </w:rPr>
      </w:pPr>
    </w:p>
    <w:p w14:paraId="52A66318" w14:textId="77777777" w:rsidR="002904AF" w:rsidRPr="00DA7ECB" w:rsidRDefault="001C733C" w:rsidP="009B45B9">
      <w:pPr>
        <w:tabs>
          <w:tab w:val="left" w:pos="851"/>
        </w:tabs>
        <w:ind w:left="1695" w:hanging="1695"/>
        <w:rPr>
          <w:rFonts w:ascii="Verdana" w:hAnsi="Verdana" w:cs="Arial"/>
        </w:rPr>
      </w:pPr>
      <w:r w:rsidRPr="00DA7ECB">
        <w:rPr>
          <w:rFonts w:ascii="Verdana" w:hAnsi="Verdana"/>
        </w:rPr>
        <w:tab/>
      </w:r>
      <w:r w:rsidRPr="00DA7ECB">
        <w:rPr>
          <w:rFonts w:ascii="Verdana" w:hAnsi="Verdana"/>
        </w:rPr>
        <w:fldChar w:fldCharType="begin">
          <w:ffData>
            <w:name w:val=""/>
            <w:enabled/>
            <w:calcOnExit w:val="0"/>
            <w:checkBox>
              <w:size w:val="20"/>
              <w:default w:val="0"/>
            </w:checkBox>
          </w:ffData>
        </w:fldChar>
      </w:r>
      <w:r w:rsidRPr="00DA7ECB">
        <w:rPr>
          <w:rFonts w:ascii="Verdana" w:hAnsi="Verdana"/>
        </w:rPr>
        <w:instrText xml:space="preserve"> FORMCHECKBOX </w:instrText>
      </w:r>
      <w:r w:rsidRPr="00DA7ECB">
        <w:rPr>
          <w:rFonts w:ascii="Verdana" w:hAnsi="Verdana"/>
        </w:rPr>
      </w:r>
      <w:r w:rsidRPr="00DA7ECB">
        <w:rPr>
          <w:rFonts w:ascii="Verdana" w:hAnsi="Verdana"/>
        </w:rPr>
        <w:fldChar w:fldCharType="separate"/>
      </w:r>
      <w:r w:rsidRPr="00DA7ECB">
        <w:rPr>
          <w:rFonts w:ascii="Verdana" w:hAnsi="Verdana"/>
        </w:rPr>
        <w:fldChar w:fldCharType="end"/>
      </w:r>
      <w:r w:rsidRPr="00DA7ECB">
        <w:rPr>
          <w:rFonts w:ascii="Verdana" w:hAnsi="Verdana"/>
        </w:rPr>
        <w:tab/>
      </w:r>
      <w:proofErr w:type="gramStart"/>
      <w:r w:rsidR="002904AF" w:rsidRPr="00DA7ECB">
        <w:rPr>
          <w:rFonts w:ascii="Verdana" w:hAnsi="Verdana" w:cs="Arial"/>
        </w:rPr>
        <w:t>pour</w:t>
      </w:r>
      <w:proofErr w:type="gramEnd"/>
      <w:r w:rsidR="002904AF" w:rsidRPr="00DA7ECB">
        <w:rPr>
          <w:rFonts w:ascii="Verdana" w:hAnsi="Verdana" w:cs="Arial"/>
        </w:rPr>
        <w:t xml:space="preserve"> signer le présent acte d’engagement en leur nom et pour leur compte</w:t>
      </w:r>
      <w:r w:rsidR="007F68A6" w:rsidRPr="00DA7ECB">
        <w:rPr>
          <w:rFonts w:ascii="Verdana" w:hAnsi="Verdana" w:cs="Arial"/>
        </w:rPr>
        <w:t xml:space="preserve">, </w:t>
      </w:r>
      <w:r w:rsidR="0021527A" w:rsidRPr="00DA7ECB">
        <w:rPr>
          <w:rFonts w:ascii="Verdana" w:hAnsi="Verdana" w:cs="Arial"/>
        </w:rPr>
        <w:t xml:space="preserve">pour les représenter vis-à-vis de l’acheteur </w:t>
      </w:r>
      <w:r w:rsidR="007F68A6" w:rsidRPr="00DA7ECB">
        <w:rPr>
          <w:rFonts w:ascii="Verdana" w:hAnsi="Verdana" w:cs="Arial"/>
        </w:rPr>
        <w:t>et pour coordonner l’ensemble des prestations</w:t>
      </w:r>
      <w:r w:rsidR="00983FF3" w:rsidRPr="00DA7ECB">
        <w:rPr>
          <w:rFonts w:ascii="Verdana" w:hAnsi="Verdana" w:cs="Arial"/>
        </w:rPr>
        <w:t> ;</w:t>
      </w:r>
    </w:p>
    <w:p w14:paraId="54346E5A" w14:textId="77777777" w:rsidR="002904AF" w:rsidRPr="00DA7ECB" w:rsidRDefault="002904AF" w:rsidP="001C733C">
      <w:pPr>
        <w:tabs>
          <w:tab w:val="left" w:pos="851"/>
        </w:tabs>
        <w:rPr>
          <w:rFonts w:ascii="Verdana" w:hAnsi="Verdana" w:cs="Arial"/>
        </w:rPr>
      </w:pPr>
      <w:r w:rsidRPr="00DA7ECB">
        <w:rPr>
          <w:rFonts w:ascii="Verdana" w:hAnsi="Verdana" w:cs="Arial"/>
          <w:i/>
          <w:sz w:val="18"/>
          <w:szCs w:val="18"/>
        </w:rPr>
        <w:tab/>
      </w:r>
      <w:r w:rsidRPr="00DA7ECB">
        <w:rPr>
          <w:rFonts w:ascii="Verdana" w:hAnsi="Verdana" w:cs="Arial"/>
          <w:i/>
          <w:sz w:val="18"/>
          <w:szCs w:val="18"/>
        </w:rPr>
        <w:tab/>
      </w:r>
      <w:r w:rsidRPr="00DA7ECB">
        <w:rPr>
          <w:rFonts w:ascii="Verdana" w:hAnsi="Verdana" w:cs="Arial"/>
          <w:i/>
          <w:sz w:val="18"/>
          <w:szCs w:val="18"/>
        </w:rPr>
        <w:tab/>
        <w:t>(</w:t>
      </w:r>
      <w:proofErr w:type="gramStart"/>
      <w:r w:rsidRPr="00DA7ECB">
        <w:rPr>
          <w:rFonts w:ascii="Verdana" w:hAnsi="Verdana" w:cs="Arial"/>
          <w:i/>
          <w:sz w:val="18"/>
          <w:szCs w:val="18"/>
        </w:rPr>
        <w:t>joindre</w:t>
      </w:r>
      <w:proofErr w:type="gramEnd"/>
      <w:r w:rsidRPr="00DA7ECB">
        <w:rPr>
          <w:rFonts w:ascii="Verdana" w:hAnsi="Verdana" w:cs="Arial"/>
          <w:i/>
          <w:sz w:val="18"/>
          <w:szCs w:val="18"/>
        </w:rPr>
        <w:t xml:space="preserve"> les pouvoirs en annexe du présent document.)</w:t>
      </w:r>
    </w:p>
    <w:p w14:paraId="7A7A5C57" w14:textId="77777777" w:rsidR="002904AF" w:rsidRDefault="002904AF" w:rsidP="001C733C">
      <w:pPr>
        <w:tabs>
          <w:tab w:val="left" w:pos="851"/>
        </w:tabs>
        <w:rPr>
          <w:rFonts w:ascii="Verdana" w:hAnsi="Verdana" w:cs="Arial"/>
        </w:rPr>
      </w:pPr>
    </w:p>
    <w:p w14:paraId="757AB262" w14:textId="77777777" w:rsidR="00C83091" w:rsidRDefault="00C83091" w:rsidP="001C733C">
      <w:pPr>
        <w:tabs>
          <w:tab w:val="left" w:pos="851"/>
        </w:tabs>
        <w:rPr>
          <w:rFonts w:ascii="Verdana" w:hAnsi="Verdana" w:cs="Arial"/>
        </w:rPr>
      </w:pPr>
    </w:p>
    <w:p w14:paraId="2CC6B5B2" w14:textId="77777777" w:rsidR="00C83091" w:rsidRDefault="00C83091" w:rsidP="001C733C">
      <w:pPr>
        <w:tabs>
          <w:tab w:val="left" w:pos="851"/>
        </w:tabs>
        <w:rPr>
          <w:rFonts w:ascii="Verdana" w:hAnsi="Verdana" w:cs="Arial"/>
        </w:rPr>
      </w:pPr>
    </w:p>
    <w:p w14:paraId="3808AAF5" w14:textId="77777777" w:rsidR="00C83091" w:rsidRDefault="00C83091" w:rsidP="001C733C">
      <w:pPr>
        <w:tabs>
          <w:tab w:val="left" w:pos="851"/>
        </w:tabs>
        <w:rPr>
          <w:rFonts w:ascii="Verdana" w:hAnsi="Verdana" w:cs="Arial"/>
        </w:rPr>
      </w:pPr>
    </w:p>
    <w:p w14:paraId="100C4F18" w14:textId="77777777" w:rsidR="00C83091" w:rsidRDefault="00C83091" w:rsidP="001C733C">
      <w:pPr>
        <w:tabs>
          <w:tab w:val="left" w:pos="851"/>
        </w:tabs>
        <w:rPr>
          <w:rFonts w:ascii="Verdana" w:hAnsi="Verdana" w:cs="Arial"/>
        </w:rPr>
      </w:pPr>
    </w:p>
    <w:p w14:paraId="7E83D8F8" w14:textId="77777777" w:rsidR="00C83091" w:rsidRPr="00DA7ECB" w:rsidRDefault="00C83091" w:rsidP="001C733C">
      <w:pPr>
        <w:tabs>
          <w:tab w:val="left" w:pos="851"/>
        </w:tabs>
        <w:rPr>
          <w:rFonts w:ascii="Verdana" w:hAnsi="Verdana" w:cs="Arial"/>
        </w:rPr>
      </w:pPr>
    </w:p>
    <w:p w14:paraId="43357A27" w14:textId="77777777" w:rsidR="002904AF" w:rsidRPr="00DA7ECB" w:rsidRDefault="002904AF" w:rsidP="002904AF">
      <w:pPr>
        <w:tabs>
          <w:tab w:val="left" w:pos="851"/>
        </w:tabs>
        <w:ind w:left="1701" w:hanging="850"/>
        <w:jc w:val="both"/>
        <w:rPr>
          <w:rFonts w:ascii="Verdana" w:hAnsi="Verdana" w:cs="Arial"/>
          <w:iCs/>
        </w:rPr>
      </w:pPr>
      <w:r w:rsidRPr="00DA7ECB">
        <w:rPr>
          <w:rFonts w:ascii="Verdana" w:hAnsi="Verdana"/>
        </w:rPr>
        <w:fldChar w:fldCharType="begin">
          <w:ffData>
            <w:name w:val=""/>
            <w:enabled/>
            <w:calcOnExit w:val="0"/>
            <w:checkBox>
              <w:size w:val="20"/>
              <w:default w:val="0"/>
            </w:checkBox>
          </w:ffData>
        </w:fldChar>
      </w:r>
      <w:r w:rsidRPr="00DA7ECB">
        <w:rPr>
          <w:rFonts w:ascii="Verdana" w:hAnsi="Verdana"/>
        </w:rPr>
        <w:instrText xml:space="preserve"> FORMCHECKBOX </w:instrText>
      </w:r>
      <w:r w:rsidRPr="00DA7ECB">
        <w:rPr>
          <w:rFonts w:ascii="Verdana" w:hAnsi="Verdana"/>
        </w:rPr>
      </w:r>
      <w:r w:rsidRPr="00DA7ECB">
        <w:rPr>
          <w:rFonts w:ascii="Verdana" w:hAnsi="Verdana"/>
        </w:rPr>
        <w:fldChar w:fldCharType="separate"/>
      </w:r>
      <w:r w:rsidRPr="00DA7ECB">
        <w:rPr>
          <w:rFonts w:ascii="Verdana" w:hAnsi="Verdana"/>
        </w:rPr>
        <w:fldChar w:fldCharType="end"/>
      </w:r>
      <w:r w:rsidRPr="00DA7ECB">
        <w:rPr>
          <w:rFonts w:ascii="Verdana" w:hAnsi="Verdana"/>
        </w:rPr>
        <w:tab/>
      </w:r>
      <w:proofErr w:type="gramStart"/>
      <w:r w:rsidRPr="00DA7ECB">
        <w:rPr>
          <w:rFonts w:ascii="Verdana" w:hAnsi="Verdana" w:cs="Arial"/>
        </w:rPr>
        <w:t>pour</w:t>
      </w:r>
      <w:proofErr w:type="gramEnd"/>
      <w:r w:rsidRPr="00DA7ECB">
        <w:rPr>
          <w:rFonts w:ascii="Verdana" w:hAnsi="Verdana" w:cs="Arial"/>
        </w:rPr>
        <w:t xml:space="preserve"> signer, en leur nom et pour leur compte, les modifications ultérieures du mar</w:t>
      </w:r>
      <w:r w:rsidR="0021527A" w:rsidRPr="00DA7ECB">
        <w:rPr>
          <w:rFonts w:ascii="Verdana" w:hAnsi="Verdana" w:cs="Arial"/>
        </w:rPr>
        <w:t>ché ou de l’accord-cadre</w:t>
      </w:r>
      <w:r w:rsidRPr="00DA7ECB">
        <w:rPr>
          <w:rFonts w:ascii="Verdana" w:hAnsi="Verdana" w:cs="Arial"/>
        </w:rPr>
        <w:t> ;</w:t>
      </w:r>
    </w:p>
    <w:p w14:paraId="7606D595" w14:textId="23278F44" w:rsidR="00466902" w:rsidRPr="00C83091" w:rsidRDefault="00BE6078" w:rsidP="002904AF">
      <w:pPr>
        <w:tabs>
          <w:tab w:val="left" w:pos="851"/>
        </w:tabs>
        <w:rPr>
          <w:rFonts w:ascii="Verdana" w:hAnsi="Verdana" w:cs="Arial"/>
        </w:rPr>
      </w:pPr>
      <w:r w:rsidRPr="00DA7ECB">
        <w:rPr>
          <w:rFonts w:ascii="Verdana" w:hAnsi="Verdana" w:cs="Arial"/>
          <w:i/>
          <w:sz w:val="18"/>
          <w:szCs w:val="18"/>
        </w:rPr>
        <w:tab/>
      </w:r>
      <w:r w:rsidRPr="00DA7ECB">
        <w:rPr>
          <w:rFonts w:ascii="Verdana" w:hAnsi="Verdana" w:cs="Arial"/>
          <w:i/>
          <w:sz w:val="18"/>
          <w:szCs w:val="18"/>
        </w:rPr>
        <w:tab/>
      </w:r>
      <w:r w:rsidRPr="00DA7ECB">
        <w:rPr>
          <w:rFonts w:ascii="Verdana" w:hAnsi="Verdana" w:cs="Arial"/>
          <w:i/>
          <w:sz w:val="18"/>
          <w:szCs w:val="18"/>
        </w:rPr>
        <w:tab/>
        <w:t>(</w:t>
      </w:r>
      <w:proofErr w:type="gramStart"/>
      <w:r w:rsidRPr="00DA7ECB">
        <w:rPr>
          <w:rFonts w:ascii="Verdana" w:hAnsi="Verdana" w:cs="Arial"/>
          <w:i/>
          <w:sz w:val="18"/>
          <w:szCs w:val="18"/>
        </w:rPr>
        <w:t>joindre</w:t>
      </w:r>
      <w:proofErr w:type="gramEnd"/>
      <w:r w:rsidRPr="00DA7ECB">
        <w:rPr>
          <w:rFonts w:ascii="Verdana" w:hAnsi="Verdana" w:cs="Arial"/>
          <w:i/>
          <w:sz w:val="18"/>
          <w:szCs w:val="18"/>
        </w:rPr>
        <w:t xml:space="preserve"> les pouvoirs en annexe du présent document.)</w:t>
      </w:r>
    </w:p>
    <w:p w14:paraId="54F187A0" w14:textId="77777777" w:rsidR="00466902" w:rsidRDefault="00466902" w:rsidP="002904AF">
      <w:pPr>
        <w:tabs>
          <w:tab w:val="left" w:pos="851"/>
        </w:tabs>
        <w:rPr>
          <w:rFonts w:ascii="Verdana" w:hAnsi="Verdana" w:cs="Arial"/>
          <w:iCs/>
        </w:rPr>
      </w:pPr>
    </w:p>
    <w:p w14:paraId="2B7FEC67" w14:textId="77777777" w:rsidR="00466902" w:rsidRPr="00DA7ECB" w:rsidRDefault="00466902" w:rsidP="002904AF">
      <w:pPr>
        <w:tabs>
          <w:tab w:val="left" w:pos="851"/>
        </w:tabs>
        <w:rPr>
          <w:rFonts w:ascii="Verdana" w:hAnsi="Verdana" w:cs="Arial"/>
          <w:iCs/>
        </w:rPr>
      </w:pPr>
    </w:p>
    <w:p w14:paraId="656FD64B" w14:textId="77777777" w:rsidR="002904AF" w:rsidRPr="00DA7ECB" w:rsidRDefault="002904AF" w:rsidP="002904AF">
      <w:pPr>
        <w:tabs>
          <w:tab w:val="left" w:pos="851"/>
        </w:tabs>
        <w:ind w:left="1134" w:hanging="850"/>
        <w:rPr>
          <w:rFonts w:ascii="Verdana" w:hAnsi="Verdana" w:cs="Arial"/>
        </w:rPr>
      </w:pPr>
      <w:r w:rsidRPr="00DA7ECB">
        <w:rPr>
          <w:rFonts w:ascii="Verdana" w:hAnsi="Verdana"/>
        </w:rPr>
        <w:tab/>
      </w:r>
      <w:r w:rsidRPr="00DA7ECB">
        <w:rPr>
          <w:rFonts w:ascii="Verdana" w:hAnsi="Verdana"/>
        </w:rPr>
        <w:fldChar w:fldCharType="begin">
          <w:ffData>
            <w:name w:val=""/>
            <w:enabled/>
            <w:calcOnExit w:val="0"/>
            <w:checkBox>
              <w:size w:val="20"/>
              <w:default w:val="0"/>
            </w:checkBox>
          </w:ffData>
        </w:fldChar>
      </w:r>
      <w:r w:rsidRPr="00DA7ECB">
        <w:rPr>
          <w:rFonts w:ascii="Verdana" w:hAnsi="Verdana"/>
        </w:rPr>
        <w:instrText xml:space="preserve"> FORMCHECKBOX </w:instrText>
      </w:r>
      <w:r w:rsidRPr="00DA7ECB">
        <w:rPr>
          <w:rFonts w:ascii="Verdana" w:hAnsi="Verdana"/>
        </w:rPr>
      </w:r>
      <w:r w:rsidRPr="00DA7ECB">
        <w:rPr>
          <w:rFonts w:ascii="Verdana" w:hAnsi="Verdana"/>
        </w:rPr>
        <w:fldChar w:fldCharType="separate"/>
      </w:r>
      <w:r w:rsidRPr="00DA7ECB">
        <w:rPr>
          <w:rFonts w:ascii="Verdana" w:hAnsi="Verdana"/>
        </w:rPr>
        <w:fldChar w:fldCharType="end"/>
      </w:r>
      <w:r w:rsidRPr="00DA7ECB">
        <w:rPr>
          <w:rFonts w:ascii="Verdana" w:hAnsi="Verdana" w:cs="Arial"/>
          <w:i/>
          <w:iCs/>
        </w:rPr>
        <w:t xml:space="preserve"> </w:t>
      </w:r>
      <w:r w:rsidRPr="00DA7ECB">
        <w:rPr>
          <w:rFonts w:ascii="Verdana" w:hAnsi="Verdana" w:cs="Arial"/>
        </w:rPr>
        <w:tab/>
      </w:r>
      <w:proofErr w:type="gramStart"/>
      <w:r w:rsidRPr="00DA7ECB">
        <w:rPr>
          <w:rFonts w:ascii="Verdana" w:hAnsi="Verdana" w:cs="Arial"/>
        </w:rPr>
        <w:t>ont</w:t>
      </w:r>
      <w:proofErr w:type="gramEnd"/>
      <w:r w:rsidRPr="00DA7ECB">
        <w:rPr>
          <w:rFonts w:ascii="Verdana" w:hAnsi="Verdana" w:cs="Arial"/>
        </w:rPr>
        <w:t xml:space="preserve"> donné mandat au mandataire dans les conditions définies par les pouvoirs joints en annexe.</w:t>
      </w:r>
    </w:p>
    <w:p w14:paraId="0E7CE160" w14:textId="77777777" w:rsidR="002904AF" w:rsidRPr="00DA7ECB" w:rsidRDefault="002904AF" w:rsidP="002904AF">
      <w:pPr>
        <w:tabs>
          <w:tab w:val="left" w:pos="851"/>
        </w:tabs>
        <w:ind w:left="1134" w:hanging="850"/>
        <w:rPr>
          <w:rFonts w:ascii="Verdana" w:hAnsi="Verdana" w:cs="Arial"/>
          <w:i/>
          <w:sz w:val="18"/>
          <w:szCs w:val="18"/>
        </w:rPr>
      </w:pPr>
    </w:p>
    <w:p w14:paraId="67DEE974" w14:textId="77777777" w:rsidR="001C733C" w:rsidRPr="00DA7ECB" w:rsidRDefault="001C733C" w:rsidP="001C733C">
      <w:pPr>
        <w:tabs>
          <w:tab w:val="left" w:pos="851"/>
        </w:tabs>
        <w:rPr>
          <w:rFonts w:ascii="Verdana" w:hAnsi="Verdana" w:cs="Arial"/>
          <w:i/>
          <w:sz w:val="18"/>
          <w:szCs w:val="18"/>
        </w:rPr>
      </w:pPr>
    </w:p>
    <w:p w14:paraId="6DAEEF37" w14:textId="77777777" w:rsidR="00036500" w:rsidRPr="00DA7ECB" w:rsidRDefault="004E2B70" w:rsidP="006C4338">
      <w:pPr>
        <w:tabs>
          <w:tab w:val="left" w:pos="851"/>
        </w:tabs>
        <w:rPr>
          <w:rFonts w:ascii="Verdana" w:hAnsi="Verdana" w:cs="Arial"/>
          <w:i/>
          <w:sz w:val="18"/>
          <w:szCs w:val="18"/>
        </w:rPr>
      </w:pPr>
      <w:r w:rsidRPr="00DA7ECB">
        <w:rPr>
          <w:rFonts w:ascii="Verdana" w:hAnsi="Verdana"/>
        </w:rPr>
        <w:tab/>
      </w:r>
      <w:r w:rsidR="0021527A" w:rsidRPr="00DA7ECB">
        <w:rPr>
          <w:rFonts w:ascii="Verdana" w:hAnsi="Verdana"/>
        </w:rPr>
        <w:fldChar w:fldCharType="begin">
          <w:ffData>
            <w:name w:val=""/>
            <w:enabled/>
            <w:calcOnExit w:val="0"/>
            <w:checkBox>
              <w:size w:val="20"/>
              <w:default w:val="0"/>
            </w:checkBox>
          </w:ffData>
        </w:fldChar>
      </w:r>
      <w:r w:rsidR="0021527A" w:rsidRPr="00DA7ECB">
        <w:rPr>
          <w:rFonts w:ascii="Verdana" w:hAnsi="Verdana"/>
        </w:rPr>
        <w:instrText xml:space="preserve"> FORMCHECKBOX </w:instrText>
      </w:r>
      <w:r w:rsidR="0021527A" w:rsidRPr="00DA7ECB">
        <w:rPr>
          <w:rFonts w:ascii="Verdana" w:hAnsi="Verdana"/>
        </w:rPr>
      </w:r>
      <w:r w:rsidR="0021527A" w:rsidRPr="00DA7ECB">
        <w:rPr>
          <w:rFonts w:ascii="Verdana" w:hAnsi="Verdana"/>
        </w:rPr>
        <w:fldChar w:fldCharType="separate"/>
      </w:r>
      <w:r w:rsidR="0021527A" w:rsidRPr="00DA7ECB">
        <w:rPr>
          <w:rFonts w:ascii="Verdana" w:hAnsi="Verdana"/>
        </w:rPr>
        <w:fldChar w:fldCharType="end"/>
      </w:r>
      <w:r w:rsidR="0021527A" w:rsidRPr="00DA7ECB">
        <w:rPr>
          <w:rFonts w:ascii="Verdana" w:hAnsi="Verdana"/>
        </w:rPr>
        <w:t xml:space="preserve"> </w:t>
      </w:r>
      <w:r w:rsidR="0021527A" w:rsidRPr="00DA7ECB">
        <w:rPr>
          <w:rFonts w:ascii="Verdana" w:hAnsi="Verdana" w:cs="Arial"/>
        </w:rPr>
        <w:t>L</w:t>
      </w:r>
      <w:r w:rsidR="00036500" w:rsidRPr="00DA7ECB">
        <w:rPr>
          <w:rFonts w:ascii="Verdana" w:hAnsi="Verdana" w:cs="Arial"/>
        </w:rPr>
        <w:t>es membres du groupement</w:t>
      </w:r>
      <w:r w:rsidR="00332B12" w:rsidRPr="00DA7ECB">
        <w:rPr>
          <w:rFonts w:ascii="Verdana" w:hAnsi="Verdana" w:cs="Arial"/>
        </w:rPr>
        <w:t>, qui signent le présent acte d’engagement</w:t>
      </w:r>
      <w:r w:rsidR="00036500" w:rsidRPr="00DA7ECB">
        <w:rPr>
          <w:rFonts w:ascii="Verdana" w:hAnsi="Verdana" w:cs="Arial"/>
        </w:rPr>
        <w:t> :</w:t>
      </w:r>
    </w:p>
    <w:p w14:paraId="6B1BF648" w14:textId="77777777" w:rsidR="00036500" w:rsidRPr="00DA7ECB" w:rsidRDefault="004E2B70" w:rsidP="006F3DF9">
      <w:pPr>
        <w:tabs>
          <w:tab w:val="left" w:pos="851"/>
        </w:tabs>
        <w:rPr>
          <w:rFonts w:ascii="Verdana" w:hAnsi="Verdana" w:cs="Arial"/>
        </w:rPr>
      </w:pPr>
      <w:r w:rsidRPr="00DA7ECB">
        <w:rPr>
          <w:rFonts w:ascii="Verdana" w:hAnsi="Verdana" w:cs="Arial"/>
          <w:i/>
          <w:sz w:val="18"/>
          <w:szCs w:val="18"/>
        </w:rPr>
        <w:tab/>
      </w:r>
      <w:r w:rsidR="00036500" w:rsidRPr="00DA7ECB">
        <w:rPr>
          <w:rFonts w:ascii="Verdana" w:hAnsi="Verdana" w:cs="Arial"/>
          <w:i/>
          <w:sz w:val="18"/>
          <w:szCs w:val="18"/>
        </w:rPr>
        <w:t>(Cocher la case correspondante.)</w:t>
      </w:r>
    </w:p>
    <w:p w14:paraId="2AC4182D" w14:textId="77777777" w:rsidR="00036500" w:rsidRPr="00DA7ECB" w:rsidRDefault="00036500" w:rsidP="005846FB">
      <w:pPr>
        <w:tabs>
          <w:tab w:val="left" w:pos="851"/>
        </w:tabs>
        <w:rPr>
          <w:rFonts w:ascii="Verdana" w:hAnsi="Verdana" w:cs="Arial"/>
        </w:rPr>
      </w:pPr>
    </w:p>
    <w:p w14:paraId="3FE03F1A" w14:textId="77777777" w:rsidR="00AE7831" w:rsidRPr="00DA7ECB" w:rsidRDefault="00AE7831" w:rsidP="009B45B9">
      <w:pPr>
        <w:tabs>
          <w:tab w:val="left" w:pos="851"/>
        </w:tabs>
        <w:ind w:left="1701" w:hanging="850"/>
        <w:jc w:val="both"/>
        <w:rPr>
          <w:rFonts w:ascii="Verdana" w:hAnsi="Verdana" w:cs="Arial"/>
        </w:rPr>
      </w:pPr>
      <w:r w:rsidRPr="00DA7ECB">
        <w:rPr>
          <w:rFonts w:ascii="Verdana" w:hAnsi="Verdana"/>
        </w:rPr>
        <w:fldChar w:fldCharType="begin">
          <w:ffData>
            <w:name w:val=""/>
            <w:enabled/>
            <w:calcOnExit w:val="0"/>
            <w:checkBox>
              <w:size w:val="20"/>
              <w:default w:val="0"/>
            </w:checkBox>
          </w:ffData>
        </w:fldChar>
      </w:r>
      <w:r w:rsidRPr="00DA7ECB">
        <w:rPr>
          <w:rFonts w:ascii="Verdana" w:hAnsi="Verdana"/>
        </w:rPr>
        <w:instrText xml:space="preserve"> FORMCHECKBOX </w:instrText>
      </w:r>
      <w:r w:rsidRPr="00DA7ECB">
        <w:rPr>
          <w:rFonts w:ascii="Verdana" w:hAnsi="Verdana"/>
        </w:rPr>
      </w:r>
      <w:r w:rsidRPr="00DA7ECB">
        <w:rPr>
          <w:rFonts w:ascii="Verdana" w:hAnsi="Verdana"/>
        </w:rPr>
        <w:fldChar w:fldCharType="separate"/>
      </w:r>
      <w:r w:rsidRPr="00DA7ECB">
        <w:rPr>
          <w:rFonts w:ascii="Verdana" w:hAnsi="Verdana"/>
        </w:rPr>
        <w:fldChar w:fldCharType="end"/>
      </w:r>
      <w:r w:rsidRPr="00DA7ECB">
        <w:rPr>
          <w:rFonts w:ascii="Verdana" w:hAnsi="Verdana"/>
        </w:rPr>
        <w:tab/>
      </w:r>
      <w:proofErr w:type="gramStart"/>
      <w:r w:rsidRPr="00DA7ECB">
        <w:rPr>
          <w:rFonts w:ascii="Verdana" w:hAnsi="Verdana" w:cs="Arial"/>
        </w:rPr>
        <w:t>donnent</w:t>
      </w:r>
      <w:proofErr w:type="gramEnd"/>
      <w:r w:rsidRPr="00DA7ECB">
        <w:rPr>
          <w:rFonts w:ascii="Verdana" w:hAnsi="Verdana" w:cs="Arial"/>
        </w:rPr>
        <w:t xml:space="preserve"> mandat au mandataire, qui l’accepte, pour les représenter vis-à-vis de l’acheteur et pour coordonner l’ensemble des prestations ;</w:t>
      </w:r>
    </w:p>
    <w:p w14:paraId="18E1B099" w14:textId="77777777" w:rsidR="00AE7831" w:rsidRPr="00DA7ECB" w:rsidRDefault="00AE7831" w:rsidP="009B45B9">
      <w:pPr>
        <w:tabs>
          <w:tab w:val="left" w:pos="851"/>
        </w:tabs>
        <w:ind w:left="1701" w:hanging="850"/>
        <w:jc w:val="both"/>
        <w:rPr>
          <w:rFonts w:ascii="Verdana" w:hAnsi="Verdana"/>
        </w:rPr>
      </w:pPr>
    </w:p>
    <w:p w14:paraId="2540A37E" w14:textId="77777777" w:rsidR="00036500" w:rsidRPr="00DA7ECB" w:rsidRDefault="00036500" w:rsidP="009B45B9">
      <w:pPr>
        <w:tabs>
          <w:tab w:val="left" w:pos="851"/>
        </w:tabs>
        <w:ind w:left="1701" w:hanging="850"/>
        <w:jc w:val="both"/>
        <w:rPr>
          <w:rFonts w:ascii="Verdana" w:hAnsi="Verdana" w:cs="Arial"/>
          <w:iCs/>
        </w:rPr>
      </w:pPr>
      <w:r w:rsidRPr="00DA7ECB">
        <w:rPr>
          <w:rFonts w:ascii="Verdana" w:hAnsi="Verdana"/>
        </w:rPr>
        <w:fldChar w:fldCharType="begin">
          <w:ffData>
            <w:name w:val=""/>
            <w:enabled/>
            <w:calcOnExit w:val="0"/>
            <w:checkBox>
              <w:size w:val="20"/>
              <w:default w:val="0"/>
            </w:checkBox>
          </w:ffData>
        </w:fldChar>
      </w:r>
      <w:r w:rsidRPr="00DA7ECB">
        <w:rPr>
          <w:rFonts w:ascii="Verdana" w:hAnsi="Verdana"/>
        </w:rPr>
        <w:instrText xml:space="preserve"> FORMCHECKBOX </w:instrText>
      </w:r>
      <w:r w:rsidRPr="00DA7ECB">
        <w:rPr>
          <w:rFonts w:ascii="Verdana" w:hAnsi="Verdana"/>
        </w:rPr>
      </w:r>
      <w:r w:rsidRPr="00DA7ECB">
        <w:rPr>
          <w:rFonts w:ascii="Verdana" w:hAnsi="Verdana"/>
        </w:rPr>
        <w:fldChar w:fldCharType="separate"/>
      </w:r>
      <w:r w:rsidRPr="00DA7ECB">
        <w:rPr>
          <w:rFonts w:ascii="Verdana" w:hAnsi="Verdana"/>
        </w:rPr>
        <w:fldChar w:fldCharType="end"/>
      </w:r>
      <w:r w:rsidRPr="00DA7ECB">
        <w:rPr>
          <w:rFonts w:ascii="Verdana" w:hAnsi="Verdana" w:cs="Arial"/>
        </w:rPr>
        <w:tab/>
      </w:r>
      <w:proofErr w:type="gramStart"/>
      <w:r w:rsidRPr="00DA7ECB">
        <w:rPr>
          <w:rFonts w:ascii="Verdana" w:hAnsi="Verdana" w:cs="Arial"/>
        </w:rPr>
        <w:t>donnent</w:t>
      </w:r>
      <w:proofErr w:type="gramEnd"/>
      <w:r w:rsidRPr="00DA7ECB">
        <w:rPr>
          <w:rFonts w:ascii="Verdana" w:hAnsi="Verdana" w:cs="Arial"/>
        </w:rPr>
        <w:t xml:space="preserve"> mandat au mandataire, qui l’accepte, pour signer, en leur nom et pour leur compte, </w:t>
      </w:r>
      <w:r w:rsidR="004A7169" w:rsidRPr="00DA7ECB">
        <w:rPr>
          <w:rFonts w:ascii="Verdana" w:hAnsi="Verdana" w:cs="Arial"/>
        </w:rPr>
        <w:t>les</w:t>
      </w:r>
      <w:r w:rsidRPr="00DA7ECB">
        <w:rPr>
          <w:rFonts w:ascii="Verdana" w:hAnsi="Verdana" w:cs="Arial"/>
        </w:rPr>
        <w:t xml:space="preserve"> modifications ultérieures du marché ou de l’accord-cadre ;</w:t>
      </w:r>
    </w:p>
    <w:p w14:paraId="7456B9B7" w14:textId="77777777" w:rsidR="00FF1E88" w:rsidRPr="00DA7ECB" w:rsidRDefault="00FF1E88" w:rsidP="006C4338">
      <w:pPr>
        <w:tabs>
          <w:tab w:val="left" w:pos="851"/>
        </w:tabs>
        <w:rPr>
          <w:rFonts w:ascii="Verdana" w:hAnsi="Verdana" w:cs="Arial"/>
          <w:iCs/>
        </w:rPr>
      </w:pPr>
    </w:p>
    <w:p w14:paraId="3E1F8EF3" w14:textId="77777777" w:rsidR="00036500" w:rsidRPr="00DA7ECB" w:rsidRDefault="00844DAA" w:rsidP="009B45B9">
      <w:pPr>
        <w:tabs>
          <w:tab w:val="left" w:pos="851"/>
        </w:tabs>
        <w:ind w:left="1134" w:hanging="850"/>
        <w:rPr>
          <w:rFonts w:ascii="Verdana" w:hAnsi="Verdana" w:cs="Arial"/>
          <w:i/>
          <w:sz w:val="18"/>
          <w:szCs w:val="18"/>
        </w:rPr>
      </w:pPr>
      <w:r w:rsidRPr="00DA7ECB">
        <w:rPr>
          <w:rFonts w:ascii="Verdana" w:hAnsi="Verdana"/>
        </w:rPr>
        <w:tab/>
      </w:r>
      <w:r w:rsidR="00036500" w:rsidRPr="00DA7ECB">
        <w:rPr>
          <w:rFonts w:ascii="Verdana" w:hAnsi="Verdana"/>
        </w:rPr>
        <w:fldChar w:fldCharType="begin">
          <w:ffData>
            <w:name w:val=""/>
            <w:enabled/>
            <w:calcOnExit w:val="0"/>
            <w:checkBox>
              <w:size w:val="20"/>
              <w:default w:val="0"/>
            </w:checkBox>
          </w:ffData>
        </w:fldChar>
      </w:r>
      <w:r w:rsidR="00036500" w:rsidRPr="00DA7ECB">
        <w:rPr>
          <w:rFonts w:ascii="Verdana" w:hAnsi="Verdana"/>
        </w:rPr>
        <w:instrText xml:space="preserve"> FORMCHECKBOX </w:instrText>
      </w:r>
      <w:r w:rsidR="00036500" w:rsidRPr="00DA7ECB">
        <w:rPr>
          <w:rFonts w:ascii="Verdana" w:hAnsi="Verdana"/>
        </w:rPr>
      </w:r>
      <w:r w:rsidR="00036500" w:rsidRPr="00DA7ECB">
        <w:rPr>
          <w:rFonts w:ascii="Verdana" w:hAnsi="Verdana"/>
        </w:rPr>
        <w:fldChar w:fldCharType="separate"/>
      </w:r>
      <w:r w:rsidR="00036500" w:rsidRPr="00DA7ECB">
        <w:rPr>
          <w:rFonts w:ascii="Verdana" w:hAnsi="Verdana"/>
        </w:rPr>
        <w:fldChar w:fldCharType="end"/>
      </w:r>
      <w:r w:rsidR="00036500" w:rsidRPr="00DA7ECB">
        <w:rPr>
          <w:rFonts w:ascii="Verdana" w:hAnsi="Verdana" w:cs="Arial"/>
          <w:i/>
          <w:iCs/>
        </w:rPr>
        <w:t xml:space="preserve"> </w:t>
      </w:r>
      <w:r w:rsidR="00036500" w:rsidRPr="00DA7ECB">
        <w:rPr>
          <w:rFonts w:ascii="Verdana" w:hAnsi="Verdana" w:cs="Arial"/>
        </w:rPr>
        <w:tab/>
      </w:r>
      <w:proofErr w:type="gramStart"/>
      <w:r w:rsidR="00036500" w:rsidRPr="00DA7ECB">
        <w:rPr>
          <w:rFonts w:ascii="Verdana" w:hAnsi="Verdana" w:cs="Arial"/>
        </w:rPr>
        <w:t>donnent</w:t>
      </w:r>
      <w:proofErr w:type="gramEnd"/>
      <w:r w:rsidR="00036500" w:rsidRPr="00DA7ECB">
        <w:rPr>
          <w:rFonts w:ascii="Verdana" w:hAnsi="Verdana" w:cs="Arial"/>
        </w:rPr>
        <w:t xml:space="preserve"> mandat au mandataire dans les conditions définies ci-dessous</w:t>
      </w:r>
      <w:r w:rsidRPr="00DA7ECB">
        <w:rPr>
          <w:rFonts w:ascii="Verdana" w:hAnsi="Verdana" w:cs="Arial"/>
        </w:rPr>
        <w:t> :</w:t>
      </w:r>
    </w:p>
    <w:p w14:paraId="5BBBE8A7" w14:textId="77777777" w:rsidR="00FF1E88" w:rsidRPr="00DA7ECB" w:rsidRDefault="00844DAA" w:rsidP="00FF1E88">
      <w:pPr>
        <w:tabs>
          <w:tab w:val="left" w:pos="851"/>
        </w:tabs>
        <w:ind w:left="1134" w:hanging="850"/>
        <w:rPr>
          <w:rFonts w:ascii="Verdana" w:hAnsi="Verdana" w:cs="Arial"/>
        </w:rPr>
      </w:pPr>
      <w:r w:rsidRPr="00DA7ECB">
        <w:rPr>
          <w:rFonts w:ascii="Verdana" w:hAnsi="Verdana" w:cs="Arial"/>
          <w:i/>
          <w:sz w:val="18"/>
          <w:szCs w:val="18"/>
        </w:rPr>
        <w:tab/>
      </w:r>
      <w:r w:rsidRPr="00DA7ECB">
        <w:rPr>
          <w:rFonts w:ascii="Verdana" w:hAnsi="Verdana" w:cs="Arial"/>
          <w:i/>
          <w:sz w:val="18"/>
          <w:szCs w:val="18"/>
        </w:rPr>
        <w:tab/>
      </w:r>
      <w:r w:rsidRPr="00DA7ECB">
        <w:rPr>
          <w:rFonts w:ascii="Verdana" w:hAnsi="Verdana" w:cs="Arial"/>
          <w:i/>
          <w:sz w:val="18"/>
          <w:szCs w:val="18"/>
        </w:rPr>
        <w:tab/>
      </w:r>
      <w:r w:rsidR="00036500" w:rsidRPr="00DA7ECB">
        <w:rPr>
          <w:rFonts w:ascii="Verdana" w:hAnsi="Verdana" w:cs="Arial"/>
          <w:i/>
          <w:sz w:val="18"/>
          <w:szCs w:val="18"/>
        </w:rPr>
        <w:t>(Donner des précisions sur l’étendue du mandat.)</w:t>
      </w:r>
    </w:p>
    <w:p w14:paraId="70193337" w14:textId="77777777" w:rsidR="00DC393F" w:rsidRPr="00DA7ECB" w:rsidRDefault="00DC393F" w:rsidP="005846FB">
      <w:pPr>
        <w:tabs>
          <w:tab w:val="left" w:pos="851"/>
        </w:tabs>
        <w:rPr>
          <w:rFonts w:ascii="Verdana" w:hAnsi="Verdana"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RPr="00DA7ECB" w14:paraId="1E21FF6F" w14:textId="77777777" w:rsidTr="00B054DA">
        <w:tc>
          <w:tcPr>
            <w:tcW w:w="4644" w:type="dxa"/>
            <w:tcBorders>
              <w:top w:val="single" w:sz="4" w:space="0" w:color="000000"/>
              <w:left w:val="single" w:sz="4" w:space="0" w:color="000000"/>
              <w:bottom w:val="single" w:sz="4" w:space="0" w:color="000000"/>
            </w:tcBorders>
            <w:vAlign w:val="center"/>
          </w:tcPr>
          <w:p w14:paraId="11CEB587" w14:textId="77777777" w:rsidR="00332B12" w:rsidRPr="00DA7ECB" w:rsidRDefault="00332B12" w:rsidP="00B054DA">
            <w:pPr>
              <w:tabs>
                <w:tab w:val="left" w:pos="851"/>
              </w:tabs>
              <w:jc w:val="center"/>
              <w:rPr>
                <w:rFonts w:ascii="Verdana" w:hAnsi="Verdana" w:cs="Arial"/>
                <w:b/>
                <w:bCs/>
              </w:rPr>
            </w:pPr>
            <w:r w:rsidRPr="00DA7ECB">
              <w:rPr>
                <w:rFonts w:ascii="Verdana" w:hAnsi="Verdana" w:cs="Arial"/>
                <w:b/>
                <w:bCs/>
              </w:rPr>
              <w:t>Nom, prénom et qualité</w:t>
            </w:r>
          </w:p>
          <w:p w14:paraId="4216A8ED" w14:textId="77777777" w:rsidR="00332B12" w:rsidRPr="00DA7ECB" w:rsidRDefault="00332B12" w:rsidP="00B054DA">
            <w:pPr>
              <w:tabs>
                <w:tab w:val="left" w:pos="851"/>
              </w:tabs>
              <w:jc w:val="center"/>
              <w:rPr>
                <w:rFonts w:ascii="Verdana" w:hAnsi="Verdana" w:cs="Arial"/>
                <w:b/>
                <w:bCs/>
              </w:rPr>
            </w:pPr>
            <w:proofErr w:type="gramStart"/>
            <w:r w:rsidRPr="00DA7ECB">
              <w:rPr>
                <w:rFonts w:ascii="Verdana" w:hAnsi="Verdana" w:cs="Arial"/>
                <w:b/>
                <w:bCs/>
              </w:rPr>
              <w:t>du</w:t>
            </w:r>
            <w:proofErr w:type="gramEnd"/>
            <w:r w:rsidRPr="00DA7ECB">
              <w:rPr>
                <w:rFonts w:ascii="Verdana" w:hAnsi="Verdana" w:cs="Arial"/>
                <w:b/>
                <w:bCs/>
              </w:rPr>
              <w:t xml:space="preserve"> signataire (*)</w:t>
            </w:r>
          </w:p>
        </w:tc>
        <w:tc>
          <w:tcPr>
            <w:tcW w:w="2694" w:type="dxa"/>
            <w:tcBorders>
              <w:top w:val="single" w:sz="4" w:space="0" w:color="000000"/>
              <w:left w:val="single" w:sz="4" w:space="0" w:color="000000"/>
              <w:bottom w:val="single" w:sz="4" w:space="0" w:color="000000"/>
            </w:tcBorders>
            <w:vAlign w:val="center"/>
          </w:tcPr>
          <w:p w14:paraId="7A5B5E5E" w14:textId="77777777" w:rsidR="00332B12" w:rsidRPr="00DA7ECB" w:rsidRDefault="00332B12" w:rsidP="00B054DA">
            <w:pPr>
              <w:tabs>
                <w:tab w:val="left" w:pos="851"/>
              </w:tabs>
              <w:jc w:val="center"/>
              <w:rPr>
                <w:rFonts w:ascii="Verdana" w:hAnsi="Verdana" w:cs="Arial"/>
                <w:b/>
                <w:bCs/>
              </w:rPr>
            </w:pPr>
            <w:r w:rsidRPr="00DA7ECB">
              <w:rPr>
                <w:rFonts w:ascii="Verdana" w:hAnsi="Verdana"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1E4026EC" w14:textId="77777777" w:rsidR="00332B12" w:rsidRPr="00DA7ECB" w:rsidRDefault="00332B12" w:rsidP="00B054DA">
            <w:pPr>
              <w:tabs>
                <w:tab w:val="left" w:pos="851"/>
              </w:tabs>
              <w:jc w:val="center"/>
              <w:rPr>
                <w:rFonts w:ascii="Verdana" w:hAnsi="Verdana" w:cs="Arial"/>
                <w:b/>
                <w:bCs/>
              </w:rPr>
            </w:pPr>
            <w:r w:rsidRPr="00DA7ECB">
              <w:rPr>
                <w:rFonts w:ascii="Verdana" w:hAnsi="Verdana" w:cs="Arial"/>
                <w:b/>
                <w:bCs/>
              </w:rPr>
              <w:t>Signature</w:t>
            </w:r>
          </w:p>
        </w:tc>
      </w:tr>
      <w:tr w:rsidR="00332B12" w:rsidRPr="00DA7ECB" w14:paraId="0EB40475" w14:textId="77777777" w:rsidTr="00B054DA">
        <w:trPr>
          <w:trHeight w:val="1021"/>
        </w:trPr>
        <w:tc>
          <w:tcPr>
            <w:tcW w:w="4644" w:type="dxa"/>
            <w:tcBorders>
              <w:top w:val="single" w:sz="4" w:space="0" w:color="000000"/>
              <w:left w:val="single" w:sz="4" w:space="0" w:color="000000"/>
            </w:tcBorders>
            <w:shd w:val="clear" w:color="auto" w:fill="CCFFFF"/>
          </w:tcPr>
          <w:p w14:paraId="1950F4AE" w14:textId="77777777" w:rsidR="00332B12" w:rsidRPr="00DA7ECB" w:rsidRDefault="00332B12" w:rsidP="00B054DA">
            <w:pPr>
              <w:tabs>
                <w:tab w:val="left" w:pos="851"/>
              </w:tabs>
              <w:snapToGrid w:val="0"/>
              <w:jc w:val="both"/>
              <w:rPr>
                <w:rFonts w:ascii="Verdana" w:hAnsi="Verdana" w:cs="Arial"/>
                <w:b/>
                <w:bCs/>
              </w:rPr>
            </w:pPr>
          </w:p>
        </w:tc>
        <w:tc>
          <w:tcPr>
            <w:tcW w:w="2694" w:type="dxa"/>
            <w:tcBorders>
              <w:top w:val="single" w:sz="4" w:space="0" w:color="000000"/>
              <w:left w:val="single" w:sz="4" w:space="0" w:color="000000"/>
            </w:tcBorders>
            <w:shd w:val="clear" w:color="auto" w:fill="CCFFFF"/>
          </w:tcPr>
          <w:p w14:paraId="51C78942" w14:textId="77777777" w:rsidR="00332B12" w:rsidRPr="00DA7ECB" w:rsidRDefault="00332B12" w:rsidP="00B054DA">
            <w:pPr>
              <w:tabs>
                <w:tab w:val="left" w:pos="851"/>
              </w:tabs>
              <w:snapToGrid w:val="0"/>
              <w:jc w:val="both"/>
              <w:rPr>
                <w:rFonts w:ascii="Verdana" w:hAnsi="Verdana" w:cs="Arial"/>
                <w:b/>
                <w:bCs/>
              </w:rPr>
            </w:pPr>
          </w:p>
        </w:tc>
        <w:tc>
          <w:tcPr>
            <w:tcW w:w="3056" w:type="dxa"/>
            <w:tcBorders>
              <w:top w:val="single" w:sz="4" w:space="0" w:color="000000"/>
              <w:left w:val="single" w:sz="4" w:space="0" w:color="000000"/>
              <w:right w:val="single" w:sz="4" w:space="0" w:color="000000"/>
            </w:tcBorders>
            <w:shd w:val="clear" w:color="auto" w:fill="CCFFFF"/>
          </w:tcPr>
          <w:p w14:paraId="6EE97ED8" w14:textId="77777777" w:rsidR="00332B12" w:rsidRPr="00DA7ECB" w:rsidRDefault="00332B12" w:rsidP="00B054DA">
            <w:pPr>
              <w:tabs>
                <w:tab w:val="left" w:pos="851"/>
              </w:tabs>
              <w:snapToGrid w:val="0"/>
              <w:jc w:val="both"/>
              <w:rPr>
                <w:rFonts w:ascii="Verdana" w:hAnsi="Verdana" w:cs="Arial"/>
                <w:b/>
                <w:bCs/>
              </w:rPr>
            </w:pPr>
          </w:p>
        </w:tc>
      </w:tr>
      <w:tr w:rsidR="00332B12" w:rsidRPr="00DA7ECB" w14:paraId="08CA02A8" w14:textId="77777777" w:rsidTr="00B054DA">
        <w:trPr>
          <w:trHeight w:val="1021"/>
        </w:trPr>
        <w:tc>
          <w:tcPr>
            <w:tcW w:w="4644" w:type="dxa"/>
            <w:tcBorders>
              <w:left w:val="single" w:sz="4" w:space="0" w:color="000000"/>
            </w:tcBorders>
          </w:tcPr>
          <w:p w14:paraId="2B1BA3D8" w14:textId="77777777" w:rsidR="00332B12" w:rsidRPr="00DA7ECB" w:rsidRDefault="00332B12" w:rsidP="00B054DA">
            <w:pPr>
              <w:tabs>
                <w:tab w:val="left" w:pos="851"/>
              </w:tabs>
              <w:snapToGrid w:val="0"/>
              <w:jc w:val="both"/>
              <w:rPr>
                <w:rFonts w:ascii="Verdana" w:hAnsi="Verdana" w:cs="Arial"/>
                <w:b/>
                <w:bCs/>
              </w:rPr>
            </w:pPr>
          </w:p>
        </w:tc>
        <w:tc>
          <w:tcPr>
            <w:tcW w:w="2694" w:type="dxa"/>
            <w:tcBorders>
              <w:left w:val="single" w:sz="4" w:space="0" w:color="000000"/>
            </w:tcBorders>
          </w:tcPr>
          <w:p w14:paraId="5E6956CE" w14:textId="77777777" w:rsidR="00332B12" w:rsidRPr="00DA7ECB" w:rsidRDefault="00332B12" w:rsidP="00B054DA">
            <w:pPr>
              <w:tabs>
                <w:tab w:val="left" w:pos="851"/>
              </w:tabs>
              <w:snapToGrid w:val="0"/>
              <w:jc w:val="both"/>
              <w:rPr>
                <w:rFonts w:ascii="Verdana" w:hAnsi="Verdana" w:cs="Arial"/>
                <w:b/>
                <w:bCs/>
              </w:rPr>
            </w:pPr>
          </w:p>
        </w:tc>
        <w:tc>
          <w:tcPr>
            <w:tcW w:w="3056" w:type="dxa"/>
            <w:tcBorders>
              <w:left w:val="single" w:sz="4" w:space="0" w:color="000000"/>
              <w:right w:val="single" w:sz="4" w:space="0" w:color="000000"/>
            </w:tcBorders>
          </w:tcPr>
          <w:p w14:paraId="0A3405AA" w14:textId="77777777" w:rsidR="00332B12" w:rsidRPr="00DA7ECB" w:rsidRDefault="00332B12" w:rsidP="00B054DA">
            <w:pPr>
              <w:tabs>
                <w:tab w:val="left" w:pos="851"/>
              </w:tabs>
              <w:snapToGrid w:val="0"/>
              <w:jc w:val="both"/>
              <w:rPr>
                <w:rFonts w:ascii="Verdana" w:hAnsi="Verdana" w:cs="Arial"/>
                <w:b/>
                <w:bCs/>
              </w:rPr>
            </w:pPr>
          </w:p>
        </w:tc>
      </w:tr>
      <w:tr w:rsidR="00332B12" w:rsidRPr="00DA7ECB" w14:paraId="1F18A475" w14:textId="77777777" w:rsidTr="00B054DA">
        <w:trPr>
          <w:trHeight w:val="1021"/>
        </w:trPr>
        <w:tc>
          <w:tcPr>
            <w:tcW w:w="4644" w:type="dxa"/>
            <w:tcBorders>
              <w:left w:val="single" w:sz="4" w:space="0" w:color="000000"/>
            </w:tcBorders>
            <w:shd w:val="clear" w:color="auto" w:fill="CCFFFF"/>
          </w:tcPr>
          <w:p w14:paraId="48D4ADD7" w14:textId="77777777" w:rsidR="00332B12" w:rsidRPr="00DA7ECB" w:rsidRDefault="00332B12" w:rsidP="00B054DA">
            <w:pPr>
              <w:tabs>
                <w:tab w:val="left" w:pos="851"/>
              </w:tabs>
              <w:snapToGrid w:val="0"/>
              <w:jc w:val="both"/>
              <w:rPr>
                <w:rFonts w:ascii="Verdana" w:hAnsi="Verdana" w:cs="Arial"/>
                <w:b/>
                <w:bCs/>
              </w:rPr>
            </w:pPr>
          </w:p>
        </w:tc>
        <w:tc>
          <w:tcPr>
            <w:tcW w:w="2694" w:type="dxa"/>
            <w:tcBorders>
              <w:left w:val="single" w:sz="4" w:space="0" w:color="000000"/>
            </w:tcBorders>
            <w:shd w:val="clear" w:color="auto" w:fill="CCFFFF"/>
          </w:tcPr>
          <w:p w14:paraId="221DDD89" w14:textId="77777777" w:rsidR="00332B12" w:rsidRPr="00DA7ECB" w:rsidRDefault="00332B12" w:rsidP="00B054DA">
            <w:pPr>
              <w:tabs>
                <w:tab w:val="left" w:pos="851"/>
              </w:tabs>
              <w:snapToGrid w:val="0"/>
              <w:jc w:val="both"/>
              <w:rPr>
                <w:rFonts w:ascii="Verdana" w:hAnsi="Verdana" w:cs="Arial"/>
                <w:b/>
                <w:bCs/>
              </w:rPr>
            </w:pPr>
          </w:p>
        </w:tc>
        <w:tc>
          <w:tcPr>
            <w:tcW w:w="3056" w:type="dxa"/>
            <w:tcBorders>
              <w:left w:val="single" w:sz="4" w:space="0" w:color="000000"/>
              <w:right w:val="single" w:sz="4" w:space="0" w:color="000000"/>
            </w:tcBorders>
            <w:shd w:val="clear" w:color="auto" w:fill="CCFFFF"/>
          </w:tcPr>
          <w:p w14:paraId="6EC88EBC" w14:textId="77777777" w:rsidR="00332B12" w:rsidRPr="00DA7ECB" w:rsidRDefault="00332B12" w:rsidP="00B054DA">
            <w:pPr>
              <w:tabs>
                <w:tab w:val="left" w:pos="851"/>
              </w:tabs>
              <w:snapToGrid w:val="0"/>
              <w:jc w:val="both"/>
              <w:rPr>
                <w:rFonts w:ascii="Verdana" w:hAnsi="Verdana" w:cs="Arial"/>
                <w:b/>
                <w:bCs/>
              </w:rPr>
            </w:pPr>
          </w:p>
        </w:tc>
      </w:tr>
      <w:tr w:rsidR="00332B12" w:rsidRPr="00DA7ECB" w14:paraId="2E73DEA3" w14:textId="77777777" w:rsidTr="00B054DA">
        <w:trPr>
          <w:trHeight w:val="1021"/>
        </w:trPr>
        <w:tc>
          <w:tcPr>
            <w:tcW w:w="4644" w:type="dxa"/>
            <w:tcBorders>
              <w:left w:val="single" w:sz="4" w:space="0" w:color="000000"/>
            </w:tcBorders>
          </w:tcPr>
          <w:p w14:paraId="0F69CE2F" w14:textId="77777777" w:rsidR="00332B12" w:rsidRPr="00DA7ECB" w:rsidRDefault="00332B12" w:rsidP="00B054DA">
            <w:pPr>
              <w:tabs>
                <w:tab w:val="left" w:pos="851"/>
              </w:tabs>
              <w:snapToGrid w:val="0"/>
              <w:jc w:val="both"/>
              <w:rPr>
                <w:rFonts w:ascii="Verdana" w:hAnsi="Verdana" w:cs="Arial"/>
                <w:b/>
                <w:bCs/>
              </w:rPr>
            </w:pPr>
          </w:p>
        </w:tc>
        <w:tc>
          <w:tcPr>
            <w:tcW w:w="2694" w:type="dxa"/>
            <w:tcBorders>
              <w:left w:val="single" w:sz="4" w:space="0" w:color="000000"/>
            </w:tcBorders>
          </w:tcPr>
          <w:p w14:paraId="6917A4F5" w14:textId="77777777" w:rsidR="00332B12" w:rsidRPr="00DA7ECB" w:rsidRDefault="00332B12" w:rsidP="00B054DA">
            <w:pPr>
              <w:tabs>
                <w:tab w:val="left" w:pos="851"/>
              </w:tabs>
              <w:snapToGrid w:val="0"/>
              <w:jc w:val="both"/>
              <w:rPr>
                <w:rFonts w:ascii="Verdana" w:hAnsi="Verdana" w:cs="Arial"/>
                <w:b/>
                <w:bCs/>
              </w:rPr>
            </w:pPr>
          </w:p>
        </w:tc>
        <w:tc>
          <w:tcPr>
            <w:tcW w:w="3056" w:type="dxa"/>
            <w:tcBorders>
              <w:left w:val="single" w:sz="4" w:space="0" w:color="000000"/>
              <w:right w:val="single" w:sz="4" w:space="0" w:color="000000"/>
            </w:tcBorders>
          </w:tcPr>
          <w:p w14:paraId="4B203A92" w14:textId="77777777" w:rsidR="00332B12" w:rsidRPr="00DA7ECB" w:rsidRDefault="00332B12" w:rsidP="00B054DA">
            <w:pPr>
              <w:tabs>
                <w:tab w:val="left" w:pos="851"/>
              </w:tabs>
              <w:snapToGrid w:val="0"/>
              <w:jc w:val="both"/>
              <w:rPr>
                <w:rFonts w:ascii="Verdana" w:hAnsi="Verdana" w:cs="Arial"/>
                <w:b/>
                <w:bCs/>
              </w:rPr>
            </w:pPr>
          </w:p>
        </w:tc>
      </w:tr>
      <w:tr w:rsidR="00332B12" w:rsidRPr="00DA7ECB" w14:paraId="6BD47BD7" w14:textId="77777777" w:rsidTr="00B054DA">
        <w:trPr>
          <w:trHeight w:val="1021"/>
        </w:trPr>
        <w:tc>
          <w:tcPr>
            <w:tcW w:w="4644" w:type="dxa"/>
            <w:tcBorders>
              <w:left w:val="single" w:sz="4" w:space="0" w:color="000000"/>
              <w:bottom w:val="single" w:sz="4" w:space="0" w:color="000000"/>
            </w:tcBorders>
            <w:shd w:val="clear" w:color="auto" w:fill="CCFFFF"/>
          </w:tcPr>
          <w:p w14:paraId="2E30E6C3" w14:textId="77777777" w:rsidR="00332B12" w:rsidRPr="00DA7ECB" w:rsidRDefault="00332B12" w:rsidP="00B054DA">
            <w:pPr>
              <w:tabs>
                <w:tab w:val="left" w:pos="851"/>
              </w:tabs>
              <w:snapToGrid w:val="0"/>
              <w:jc w:val="both"/>
              <w:rPr>
                <w:rFonts w:ascii="Verdana" w:hAnsi="Verdana" w:cs="Arial"/>
                <w:b/>
                <w:bCs/>
              </w:rPr>
            </w:pPr>
          </w:p>
        </w:tc>
        <w:tc>
          <w:tcPr>
            <w:tcW w:w="2694" w:type="dxa"/>
            <w:tcBorders>
              <w:left w:val="single" w:sz="4" w:space="0" w:color="000000"/>
              <w:bottom w:val="single" w:sz="4" w:space="0" w:color="000000"/>
            </w:tcBorders>
            <w:shd w:val="clear" w:color="auto" w:fill="CCFFFF"/>
          </w:tcPr>
          <w:p w14:paraId="25118EA0" w14:textId="77777777" w:rsidR="00332B12" w:rsidRPr="00DA7ECB" w:rsidRDefault="00332B12" w:rsidP="00B054DA">
            <w:pPr>
              <w:tabs>
                <w:tab w:val="left" w:pos="851"/>
              </w:tabs>
              <w:snapToGrid w:val="0"/>
              <w:jc w:val="both"/>
              <w:rPr>
                <w:rFonts w:ascii="Verdana" w:hAnsi="Verdana" w:cs="Arial"/>
                <w:b/>
                <w:bCs/>
              </w:rPr>
            </w:pPr>
          </w:p>
        </w:tc>
        <w:tc>
          <w:tcPr>
            <w:tcW w:w="3056" w:type="dxa"/>
            <w:tcBorders>
              <w:left w:val="single" w:sz="4" w:space="0" w:color="000000"/>
              <w:bottom w:val="single" w:sz="4" w:space="0" w:color="000000"/>
              <w:right w:val="single" w:sz="4" w:space="0" w:color="000000"/>
            </w:tcBorders>
            <w:shd w:val="clear" w:color="auto" w:fill="CCFFFF"/>
          </w:tcPr>
          <w:p w14:paraId="2D99440D" w14:textId="77777777" w:rsidR="00332B12" w:rsidRPr="00DA7ECB" w:rsidRDefault="00332B12" w:rsidP="00B054DA">
            <w:pPr>
              <w:tabs>
                <w:tab w:val="left" w:pos="851"/>
              </w:tabs>
              <w:snapToGrid w:val="0"/>
              <w:jc w:val="both"/>
              <w:rPr>
                <w:rFonts w:ascii="Verdana" w:hAnsi="Verdana" w:cs="Arial"/>
                <w:b/>
                <w:bCs/>
              </w:rPr>
            </w:pPr>
          </w:p>
        </w:tc>
      </w:tr>
    </w:tbl>
    <w:p w14:paraId="519FCE22" w14:textId="77777777" w:rsidR="00FF1E88" w:rsidRPr="00DA7ECB" w:rsidRDefault="00FF1E88" w:rsidP="00332B12">
      <w:pPr>
        <w:tabs>
          <w:tab w:val="left" w:pos="851"/>
        </w:tabs>
        <w:jc w:val="both"/>
        <w:rPr>
          <w:rFonts w:ascii="Verdana" w:hAnsi="Verdana" w:cs="Arial"/>
          <w:sz w:val="18"/>
          <w:szCs w:val="18"/>
        </w:rPr>
      </w:pPr>
    </w:p>
    <w:p w14:paraId="7AB3BEE5" w14:textId="77777777" w:rsidR="00332B12" w:rsidRPr="00DA7ECB" w:rsidRDefault="00332B12" w:rsidP="00332B12">
      <w:pPr>
        <w:tabs>
          <w:tab w:val="left" w:pos="851"/>
        </w:tabs>
        <w:jc w:val="both"/>
        <w:rPr>
          <w:rFonts w:ascii="Verdana" w:hAnsi="Verdana" w:cs="Arial"/>
        </w:rPr>
      </w:pPr>
      <w:r w:rsidRPr="00DA7ECB">
        <w:rPr>
          <w:rFonts w:ascii="Verdana" w:hAnsi="Verdana" w:cs="Arial"/>
          <w:sz w:val="18"/>
          <w:szCs w:val="18"/>
        </w:rPr>
        <w:t>(*) Le signataire doit avoir le pouvoir d’engager la personne qu’il représente.</w:t>
      </w:r>
    </w:p>
    <w:p w14:paraId="4F3C9E0E" w14:textId="0DBE03C2" w:rsidR="003E35C6" w:rsidRDefault="003E35C6">
      <w:pPr>
        <w:suppressAutoHyphens w:val="0"/>
        <w:rPr>
          <w:rFonts w:ascii="Verdana" w:hAnsi="Verdana" w:cs="Arial"/>
          <w:bCs/>
        </w:rPr>
      </w:pPr>
      <w:r>
        <w:rPr>
          <w:rFonts w:ascii="Verdana" w:hAnsi="Verdana" w:cs="Arial"/>
          <w:bCs/>
        </w:rPr>
        <w:br w:type="page"/>
      </w:r>
    </w:p>
    <w:p w14:paraId="10A36792" w14:textId="77777777" w:rsidR="00C83091" w:rsidRDefault="00C83091">
      <w:pPr>
        <w:suppressAutoHyphens w:val="0"/>
        <w:rPr>
          <w:rFonts w:ascii="Verdana" w:hAnsi="Verdana" w:cs="Arial"/>
          <w:bCs/>
        </w:rPr>
      </w:pPr>
    </w:p>
    <w:p w14:paraId="257AD711" w14:textId="77777777" w:rsidR="00C83091" w:rsidRDefault="00C83091">
      <w:pPr>
        <w:suppressAutoHyphens w:val="0"/>
        <w:rPr>
          <w:rFonts w:ascii="Verdana" w:hAnsi="Verdana" w:cs="Arial"/>
          <w:bCs/>
        </w:rPr>
      </w:pPr>
    </w:p>
    <w:p w14:paraId="3C56D1E6" w14:textId="77777777" w:rsidR="00C83091" w:rsidRDefault="00C83091">
      <w:pPr>
        <w:suppressAutoHyphens w:val="0"/>
        <w:rPr>
          <w:rFonts w:ascii="Verdana" w:hAnsi="Verdana" w:cs="Arial"/>
          <w:bCs/>
        </w:rPr>
      </w:pPr>
    </w:p>
    <w:p w14:paraId="4984B443" w14:textId="77777777" w:rsidR="009B1CD0" w:rsidRPr="00DA7ECB" w:rsidRDefault="009B1CD0" w:rsidP="005846FB">
      <w:pPr>
        <w:tabs>
          <w:tab w:val="left" w:pos="851"/>
        </w:tabs>
        <w:jc w:val="both"/>
        <w:rPr>
          <w:rFonts w:ascii="Verdana" w:hAnsi="Verdana"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DA7ECB" w14:paraId="7FEAF7B9" w14:textId="77777777">
        <w:tc>
          <w:tcPr>
            <w:tcW w:w="10277" w:type="dxa"/>
            <w:shd w:val="clear" w:color="auto" w:fill="66CCFF"/>
          </w:tcPr>
          <w:p w14:paraId="63885327" w14:textId="0863B99A" w:rsidR="009B1CD0" w:rsidRPr="00DA7ECB" w:rsidRDefault="009B1CD0" w:rsidP="005846FB">
            <w:pPr>
              <w:pStyle w:val="Titre4"/>
              <w:tabs>
                <w:tab w:val="left" w:pos="851"/>
              </w:tabs>
              <w:rPr>
                <w:rFonts w:ascii="Verdana" w:hAnsi="Verdana"/>
              </w:rPr>
            </w:pPr>
            <w:r w:rsidRPr="00DA7ECB">
              <w:rPr>
                <w:rFonts w:ascii="Verdana" w:hAnsi="Verdana"/>
                <w:sz w:val="22"/>
                <w:szCs w:val="22"/>
              </w:rPr>
              <w:t xml:space="preserve">D - Identification </w:t>
            </w:r>
            <w:r w:rsidR="001C40C0" w:rsidRPr="00DA7ECB">
              <w:rPr>
                <w:rFonts w:ascii="Verdana" w:hAnsi="Verdana"/>
                <w:sz w:val="22"/>
                <w:szCs w:val="22"/>
              </w:rPr>
              <w:t>et signature de l’acheteur</w:t>
            </w:r>
          </w:p>
        </w:tc>
      </w:tr>
    </w:tbl>
    <w:p w14:paraId="742E7E5F" w14:textId="77777777" w:rsidR="009B1CD0" w:rsidRPr="00DA7ECB" w:rsidRDefault="009B1CD0" w:rsidP="006C4338">
      <w:pPr>
        <w:tabs>
          <w:tab w:val="left" w:pos="851"/>
        </w:tabs>
        <w:rPr>
          <w:rFonts w:ascii="Verdana" w:hAnsi="Verdana"/>
        </w:rPr>
      </w:pPr>
    </w:p>
    <w:p w14:paraId="0C2B7BDA" w14:textId="77777777" w:rsidR="009B1CD0" w:rsidRPr="00DA7ECB" w:rsidRDefault="009B1CD0" w:rsidP="006F3DF9">
      <w:pPr>
        <w:pStyle w:val="Titre1"/>
        <w:tabs>
          <w:tab w:val="left" w:pos="567"/>
          <w:tab w:val="left" w:pos="851"/>
        </w:tabs>
        <w:ind w:left="0"/>
        <w:jc w:val="both"/>
        <w:rPr>
          <w:rFonts w:ascii="Verdana" w:hAnsi="Verdana" w:cs="Arial"/>
          <w:b w:val="0"/>
          <w:bCs/>
          <w:i/>
          <w:iCs/>
          <w:sz w:val="18"/>
          <w:szCs w:val="18"/>
        </w:rPr>
      </w:pPr>
      <w:r w:rsidRPr="00DA7ECB">
        <w:rPr>
          <w:rFonts w:ascii="Verdana" w:eastAsia="Wingdings" w:hAnsi="Verdana" w:cs="Wingdings"/>
          <w:b w:val="0"/>
          <w:color w:val="66CCFF"/>
          <w:spacing w:val="-10"/>
        </w:rPr>
        <w:t></w:t>
      </w:r>
      <w:r w:rsidRPr="00DA7ECB">
        <w:rPr>
          <w:rFonts w:ascii="Verdana" w:eastAsia="Arial" w:hAnsi="Verdana" w:cs="Arial"/>
          <w:spacing w:val="-10"/>
        </w:rPr>
        <w:t xml:space="preserve"> </w:t>
      </w:r>
      <w:r w:rsidRPr="00DA7ECB">
        <w:rPr>
          <w:rFonts w:ascii="Verdana" w:hAnsi="Verdana" w:cs="Arial"/>
          <w:b w:val="0"/>
          <w:bCs/>
          <w:iCs/>
        </w:rPr>
        <w:t xml:space="preserve">Désignation </w:t>
      </w:r>
      <w:r w:rsidR="001C40C0" w:rsidRPr="00DA7ECB">
        <w:rPr>
          <w:rFonts w:ascii="Verdana" w:hAnsi="Verdana" w:cs="Arial"/>
          <w:b w:val="0"/>
          <w:bCs/>
          <w:iCs/>
        </w:rPr>
        <w:t>de l’acheteur</w:t>
      </w:r>
      <w:r w:rsidRPr="00DA7ECB">
        <w:rPr>
          <w:rFonts w:ascii="Verdana" w:hAnsi="Verdana" w:cs="Arial"/>
          <w:b w:val="0"/>
          <w:bCs/>
          <w:iCs/>
        </w:rPr>
        <w:t> :</w:t>
      </w:r>
    </w:p>
    <w:p w14:paraId="248DE564" w14:textId="77777777" w:rsidR="009B1CD0" w:rsidRPr="00DA7ECB" w:rsidRDefault="009B1CD0" w:rsidP="009B45B9">
      <w:pPr>
        <w:pStyle w:val="Titre1"/>
        <w:tabs>
          <w:tab w:val="left" w:pos="851"/>
        </w:tabs>
        <w:ind w:left="0"/>
        <w:jc w:val="both"/>
        <w:rPr>
          <w:rFonts w:ascii="Verdana" w:hAnsi="Verdana" w:cs="Arial"/>
        </w:rPr>
      </w:pPr>
    </w:p>
    <w:p w14:paraId="72A5E90B" w14:textId="77777777" w:rsidR="009B1CD0" w:rsidRPr="00DA7ECB" w:rsidRDefault="00E46BA6" w:rsidP="00C923EF">
      <w:pPr>
        <w:pStyle w:val="En-tte"/>
        <w:tabs>
          <w:tab w:val="clear" w:pos="4536"/>
          <w:tab w:val="clear" w:pos="9072"/>
          <w:tab w:val="left" w:pos="851"/>
        </w:tabs>
        <w:jc w:val="center"/>
        <w:rPr>
          <w:rFonts w:ascii="Verdana" w:hAnsi="Verdana" w:cs="Arial"/>
          <w:b/>
        </w:rPr>
      </w:pPr>
      <w:r w:rsidRPr="00DA7ECB">
        <w:rPr>
          <w:rFonts w:ascii="Verdana" w:hAnsi="Verdana" w:cs="Arial"/>
          <w:b/>
        </w:rPr>
        <w:t>Union des Caisses Nationales de Sécurité Sociale</w:t>
      </w:r>
    </w:p>
    <w:p w14:paraId="61EA4248" w14:textId="37EFD319" w:rsidR="00E46BA6" w:rsidRPr="00DA7ECB" w:rsidRDefault="00E46BA6" w:rsidP="00C923EF">
      <w:pPr>
        <w:pStyle w:val="En-tte"/>
        <w:tabs>
          <w:tab w:val="clear" w:pos="4536"/>
          <w:tab w:val="clear" w:pos="9072"/>
          <w:tab w:val="left" w:pos="851"/>
        </w:tabs>
        <w:jc w:val="center"/>
        <w:rPr>
          <w:rFonts w:ascii="Verdana" w:hAnsi="Verdana" w:cs="Arial"/>
          <w:b/>
        </w:rPr>
      </w:pPr>
      <w:r w:rsidRPr="00DA7ECB">
        <w:rPr>
          <w:rFonts w:ascii="Verdana" w:hAnsi="Verdana" w:cs="Arial"/>
          <w:b/>
        </w:rPr>
        <w:t>Représentée p</w:t>
      </w:r>
      <w:r w:rsidR="00300AD3" w:rsidRPr="00DA7ECB">
        <w:rPr>
          <w:rFonts w:ascii="Verdana" w:hAnsi="Verdana" w:cs="Arial"/>
          <w:b/>
        </w:rPr>
        <w:t xml:space="preserve">ar </w:t>
      </w:r>
      <w:r w:rsidR="00293DB7" w:rsidRPr="00293DB7">
        <w:rPr>
          <w:rFonts w:ascii="Verdana" w:hAnsi="Verdana" w:cs="Arial"/>
          <w:b/>
        </w:rPr>
        <w:t xml:space="preserve">sa Directrice, Madame Isabelle BERTIN </w:t>
      </w:r>
      <w:r w:rsidR="00B427E9">
        <w:rPr>
          <w:rFonts w:ascii="Verdana" w:hAnsi="Verdana" w:cs="Arial"/>
          <w:b/>
        </w:rPr>
        <w:t>ou</w:t>
      </w:r>
      <w:r w:rsidR="00293DB7" w:rsidRPr="00293DB7">
        <w:rPr>
          <w:rFonts w:ascii="Verdana" w:hAnsi="Verdana" w:cs="Arial"/>
          <w:b/>
        </w:rPr>
        <w:t xml:space="preserve"> en son absence ou empêchement son Directeur Délégué Monsieur Jean-Charles GILLET</w:t>
      </w:r>
      <w:r w:rsidRPr="00DA7ECB">
        <w:rPr>
          <w:rFonts w:ascii="Verdana" w:hAnsi="Verdana" w:cs="Arial"/>
          <w:b/>
        </w:rPr>
        <w:t>,</w:t>
      </w:r>
    </w:p>
    <w:p w14:paraId="72FDA496" w14:textId="77777777" w:rsidR="00E46BA6" w:rsidRPr="00DA7ECB" w:rsidRDefault="00E46BA6" w:rsidP="00C923EF">
      <w:pPr>
        <w:pStyle w:val="En-tte"/>
        <w:tabs>
          <w:tab w:val="clear" w:pos="4536"/>
          <w:tab w:val="clear" w:pos="9072"/>
          <w:tab w:val="left" w:pos="851"/>
        </w:tabs>
        <w:jc w:val="center"/>
        <w:rPr>
          <w:rFonts w:ascii="Verdana" w:hAnsi="Verdana" w:cs="Arial"/>
          <w:b/>
        </w:rPr>
      </w:pPr>
    </w:p>
    <w:p w14:paraId="07A005EF" w14:textId="77777777" w:rsidR="00C6671B" w:rsidRPr="00DA7ECB" w:rsidRDefault="00C6671B" w:rsidP="00C6671B">
      <w:pPr>
        <w:suppressAutoHyphens w:val="0"/>
        <w:spacing w:line="240" w:lineRule="atLeast"/>
        <w:jc w:val="center"/>
        <w:rPr>
          <w:rFonts w:ascii="Verdana" w:hAnsi="Verdana" w:cs="Arial"/>
          <w:b/>
          <w:lang w:eastAsia="fr-FR"/>
        </w:rPr>
      </w:pPr>
      <w:bookmarkStart w:id="2" w:name="_Hlk14695993"/>
      <w:r w:rsidRPr="00DA7ECB">
        <w:rPr>
          <w:rFonts w:ascii="Verdana" w:hAnsi="Verdana" w:cs="Arial"/>
          <w:b/>
          <w:lang w:eastAsia="fr-FR"/>
        </w:rPr>
        <w:t>6 rue Elsa Triolet</w:t>
      </w:r>
    </w:p>
    <w:p w14:paraId="2110439E" w14:textId="77777777" w:rsidR="00C6671B" w:rsidRPr="00DA7ECB" w:rsidRDefault="00C6671B" w:rsidP="00C6671B">
      <w:pPr>
        <w:suppressAutoHyphens w:val="0"/>
        <w:spacing w:line="240" w:lineRule="atLeast"/>
        <w:jc w:val="center"/>
        <w:rPr>
          <w:rFonts w:ascii="Verdana" w:hAnsi="Verdana" w:cs="Arial"/>
          <w:b/>
          <w:lang w:eastAsia="fr-FR"/>
        </w:rPr>
      </w:pPr>
      <w:r w:rsidRPr="00DA7ECB">
        <w:rPr>
          <w:rFonts w:ascii="Verdana" w:hAnsi="Verdana" w:cs="Arial"/>
          <w:b/>
          <w:lang w:eastAsia="fr-FR"/>
        </w:rPr>
        <w:t>93100 MONTREUIL</w:t>
      </w:r>
    </w:p>
    <w:bookmarkEnd w:id="2"/>
    <w:p w14:paraId="572AC122" w14:textId="77777777" w:rsidR="009B1CD0" w:rsidRPr="00DA7ECB" w:rsidRDefault="009B1CD0" w:rsidP="005846FB">
      <w:pPr>
        <w:pStyle w:val="En-tte"/>
        <w:tabs>
          <w:tab w:val="clear" w:pos="4536"/>
          <w:tab w:val="clear" w:pos="9072"/>
          <w:tab w:val="left" w:pos="851"/>
        </w:tabs>
        <w:jc w:val="both"/>
        <w:rPr>
          <w:rFonts w:ascii="Verdana" w:hAnsi="Verdana" w:cs="Arial"/>
        </w:rPr>
      </w:pPr>
    </w:p>
    <w:p w14:paraId="1E401E41" w14:textId="77777777" w:rsidR="009B1CD0" w:rsidRPr="00DA7ECB" w:rsidRDefault="009B1CD0" w:rsidP="00710FD6">
      <w:pPr>
        <w:tabs>
          <w:tab w:val="left" w:pos="426"/>
          <w:tab w:val="left" w:pos="851"/>
          <w:tab w:val="left" w:pos="5103"/>
        </w:tabs>
        <w:jc w:val="both"/>
        <w:rPr>
          <w:rFonts w:ascii="Verdana" w:hAnsi="Verdana" w:cs="Arial"/>
          <w:i/>
          <w:sz w:val="18"/>
          <w:szCs w:val="18"/>
        </w:rPr>
      </w:pPr>
      <w:r w:rsidRPr="00DA7ECB">
        <w:rPr>
          <w:rFonts w:ascii="Verdana" w:eastAsia="Wingdings" w:hAnsi="Verdana" w:cs="Wingdings"/>
          <w:b/>
          <w:color w:val="66CCFF"/>
          <w:spacing w:val="-10"/>
        </w:rPr>
        <w:t></w:t>
      </w:r>
      <w:r w:rsidRPr="00DA7ECB">
        <w:rPr>
          <w:rFonts w:ascii="Verdana" w:eastAsia="Arial" w:hAnsi="Verdana" w:cs="Arial"/>
          <w:b/>
          <w:spacing w:val="-10"/>
        </w:rPr>
        <w:t xml:space="preserve"> </w:t>
      </w:r>
      <w:r w:rsidRPr="00DA7ECB">
        <w:rPr>
          <w:rFonts w:ascii="Verdana" w:hAnsi="Verdana" w:cs="Arial"/>
        </w:rPr>
        <w:t>Nom, prénom, qua</w:t>
      </w:r>
      <w:r w:rsidR="00C33268" w:rsidRPr="00DA7ECB">
        <w:rPr>
          <w:rFonts w:ascii="Verdana" w:hAnsi="Verdana" w:cs="Arial"/>
        </w:rPr>
        <w:t xml:space="preserve">lité du signataire </w:t>
      </w:r>
      <w:r w:rsidRPr="00DA7ECB">
        <w:rPr>
          <w:rFonts w:ascii="Verdana" w:hAnsi="Verdana" w:cs="Arial"/>
        </w:rPr>
        <w:t>d</w:t>
      </w:r>
      <w:r w:rsidR="001528EA" w:rsidRPr="00DA7ECB">
        <w:rPr>
          <w:rFonts w:ascii="Verdana" w:hAnsi="Verdana" w:cs="Arial"/>
        </w:rPr>
        <w:t>u marché</w:t>
      </w:r>
      <w:r w:rsidRPr="00DA7ECB">
        <w:rPr>
          <w:rFonts w:ascii="Verdana" w:hAnsi="Verdana" w:cs="Arial"/>
        </w:rPr>
        <w:t> :</w:t>
      </w:r>
    </w:p>
    <w:p w14:paraId="412FCB5F" w14:textId="77777777" w:rsidR="009B1CD0" w:rsidRPr="00DA7ECB" w:rsidRDefault="009B1CD0" w:rsidP="0083205E">
      <w:pPr>
        <w:tabs>
          <w:tab w:val="left" w:pos="851"/>
        </w:tabs>
        <w:jc w:val="both"/>
        <w:rPr>
          <w:rFonts w:ascii="Verdana" w:hAnsi="Verdana" w:cs="Arial"/>
        </w:rPr>
      </w:pPr>
    </w:p>
    <w:p w14:paraId="4CB08869" w14:textId="7B3DEBC2" w:rsidR="00027FAE" w:rsidRPr="00027FAE" w:rsidRDefault="00027FAE" w:rsidP="00027FAE">
      <w:pPr>
        <w:pStyle w:val="En-tte"/>
        <w:tabs>
          <w:tab w:val="clear" w:pos="4536"/>
          <w:tab w:val="clear" w:pos="9072"/>
          <w:tab w:val="left" w:pos="851"/>
        </w:tabs>
        <w:rPr>
          <w:rFonts w:ascii="Verdana" w:hAnsi="Verdana" w:cs="Arial"/>
          <w:b/>
        </w:rPr>
      </w:pPr>
      <w:r w:rsidRPr="00027FAE">
        <w:rPr>
          <w:rFonts w:ascii="Verdana" w:hAnsi="Verdana" w:cs="Arial"/>
          <w:b/>
        </w:rPr>
        <w:t>Monsieur Jean-Charles GILLET, Directeur délégué de l’</w:t>
      </w:r>
      <w:r w:rsidR="00C712AE" w:rsidRPr="00027FAE">
        <w:rPr>
          <w:rFonts w:ascii="Verdana" w:hAnsi="Verdana" w:cs="Arial"/>
          <w:b/>
        </w:rPr>
        <w:t>UCANSS</w:t>
      </w:r>
      <w:r w:rsidRPr="00027FAE">
        <w:rPr>
          <w:rFonts w:ascii="Verdana" w:hAnsi="Verdana" w:cs="Arial"/>
          <w:b/>
        </w:rPr>
        <w:t>, autorité compétente de l’acheteur.</w:t>
      </w:r>
    </w:p>
    <w:p w14:paraId="066A8991" w14:textId="77777777" w:rsidR="009B1CD0" w:rsidRPr="00DA7ECB" w:rsidRDefault="009B1CD0" w:rsidP="009B45B9">
      <w:pPr>
        <w:tabs>
          <w:tab w:val="left" w:pos="851"/>
        </w:tabs>
        <w:jc w:val="both"/>
        <w:rPr>
          <w:rFonts w:ascii="Verdana" w:hAnsi="Verdana" w:cs="Arial"/>
        </w:rPr>
      </w:pPr>
    </w:p>
    <w:p w14:paraId="402C3314" w14:textId="77777777" w:rsidR="009B1CD0" w:rsidRPr="00DA7ECB" w:rsidRDefault="009B1CD0" w:rsidP="009B45B9">
      <w:pPr>
        <w:tabs>
          <w:tab w:val="left" w:pos="851"/>
        </w:tabs>
        <w:jc w:val="both"/>
        <w:rPr>
          <w:rFonts w:ascii="Verdana" w:hAnsi="Verdana" w:cs="Arial"/>
          <w:i/>
          <w:sz w:val="18"/>
          <w:szCs w:val="18"/>
        </w:rPr>
      </w:pPr>
      <w:r w:rsidRPr="00DA7ECB">
        <w:rPr>
          <w:rFonts w:ascii="Verdana" w:eastAsia="Wingdings" w:hAnsi="Verdana" w:cs="Wingdings"/>
          <w:b/>
          <w:color w:val="66CCFF"/>
          <w:spacing w:val="-10"/>
        </w:rPr>
        <w:t></w:t>
      </w:r>
      <w:r w:rsidRPr="00DA7ECB">
        <w:rPr>
          <w:rFonts w:ascii="Verdana" w:eastAsia="Arial" w:hAnsi="Verdana" w:cs="Arial"/>
          <w:spacing w:val="-10"/>
        </w:rPr>
        <w:t xml:space="preserve"> </w:t>
      </w:r>
      <w:r w:rsidRPr="00DA7ECB">
        <w:rPr>
          <w:rFonts w:ascii="Verdana" w:hAnsi="Verdana" w:cs="Arial"/>
        </w:rPr>
        <w:t>Personne habilitée à donner les renseignements prévus à</w:t>
      </w:r>
      <w:r w:rsidR="00845C1E" w:rsidRPr="00DA7ECB">
        <w:rPr>
          <w:rFonts w:ascii="Verdana" w:hAnsi="Verdana" w:cs="Arial"/>
        </w:rPr>
        <w:t xml:space="preserve"> l’</w:t>
      </w:r>
      <w:hyperlink r:id="rId16" w:history="1">
        <w:r w:rsidR="00845C1E" w:rsidRPr="00DA7ECB">
          <w:rPr>
            <w:rStyle w:val="Lienhypertexte"/>
            <w:rFonts w:ascii="Verdana" w:hAnsi="Verdana" w:cs="Arial"/>
          </w:rPr>
          <w:t>article R. 2191-59</w:t>
        </w:r>
      </w:hyperlink>
      <w:r w:rsidR="00845C1E" w:rsidRPr="00DA7ECB">
        <w:rPr>
          <w:rFonts w:ascii="Verdana" w:hAnsi="Verdana" w:cs="Arial"/>
        </w:rPr>
        <w:t xml:space="preserve"> du </w:t>
      </w:r>
      <w:r w:rsidR="00ED1218" w:rsidRPr="00DA7ECB">
        <w:rPr>
          <w:rFonts w:ascii="Verdana" w:hAnsi="Verdana" w:cs="Arial"/>
        </w:rPr>
        <w:t>C</w:t>
      </w:r>
      <w:r w:rsidR="00845C1E" w:rsidRPr="00DA7ECB">
        <w:rPr>
          <w:rFonts w:ascii="Verdana" w:hAnsi="Verdana" w:cs="Arial"/>
        </w:rPr>
        <w:t>ode de la commande publique</w:t>
      </w:r>
      <w:r w:rsidR="00984577" w:rsidRPr="00DA7ECB">
        <w:rPr>
          <w:rFonts w:ascii="Verdana" w:hAnsi="Verdana" w:cs="Arial"/>
        </w:rPr>
        <w:t xml:space="preserve"> </w:t>
      </w:r>
      <w:r w:rsidRPr="00DA7ECB">
        <w:rPr>
          <w:rFonts w:ascii="Verdana" w:hAnsi="Verdana" w:cs="Arial"/>
        </w:rPr>
        <w:t>(nantissements ou cessions de créances)</w:t>
      </w:r>
      <w:r w:rsidRPr="00DA7ECB">
        <w:rPr>
          <w:rFonts w:ascii="Verdana" w:hAnsi="Verdana" w:cs="Arial"/>
          <w:i/>
          <w:sz w:val="18"/>
          <w:szCs w:val="18"/>
        </w:rPr>
        <w:t> :</w:t>
      </w:r>
    </w:p>
    <w:p w14:paraId="18D96329" w14:textId="77777777" w:rsidR="0054256B" w:rsidRPr="00DA7ECB" w:rsidRDefault="0054256B" w:rsidP="009B45B9">
      <w:pPr>
        <w:tabs>
          <w:tab w:val="left" w:pos="851"/>
        </w:tabs>
        <w:jc w:val="both"/>
        <w:rPr>
          <w:rFonts w:ascii="Verdana" w:hAnsi="Verdana" w:cs="Arial"/>
        </w:rPr>
      </w:pPr>
    </w:p>
    <w:p w14:paraId="66BDEB2B" w14:textId="55B841A7" w:rsidR="00830E40" w:rsidRPr="00DA7ECB" w:rsidRDefault="00027FAE" w:rsidP="00C712AE">
      <w:pPr>
        <w:tabs>
          <w:tab w:val="left" w:pos="720"/>
        </w:tabs>
        <w:suppressAutoHyphens w:val="0"/>
        <w:jc w:val="center"/>
        <w:rPr>
          <w:rFonts w:ascii="Verdana" w:hAnsi="Verdana" w:cs="Arial"/>
          <w:b/>
          <w:bCs/>
          <w:lang w:eastAsia="fr-FR"/>
        </w:rPr>
      </w:pPr>
      <w:r>
        <w:rPr>
          <w:rFonts w:ascii="Verdana" w:hAnsi="Verdana" w:cs="Arial"/>
          <w:b/>
          <w:bCs/>
          <w:lang w:eastAsia="fr-FR"/>
        </w:rPr>
        <w:t>Le</w:t>
      </w:r>
      <w:r w:rsidR="00830E40" w:rsidRPr="00DA7ECB">
        <w:rPr>
          <w:rFonts w:ascii="Verdana" w:hAnsi="Verdana" w:cs="Arial"/>
          <w:b/>
          <w:bCs/>
          <w:lang w:eastAsia="fr-FR"/>
        </w:rPr>
        <w:t xml:space="preserve"> </w:t>
      </w:r>
      <w:r w:rsidR="003608F0" w:rsidRPr="00DA7ECB">
        <w:rPr>
          <w:rFonts w:ascii="Verdana" w:hAnsi="Verdana" w:cs="Arial"/>
          <w:b/>
          <w:bCs/>
          <w:lang w:eastAsia="fr-FR"/>
        </w:rPr>
        <w:t>Directeur Comptable et Financier</w:t>
      </w:r>
      <w:r w:rsidR="00830E40" w:rsidRPr="00DA7ECB">
        <w:rPr>
          <w:rFonts w:ascii="Verdana" w:hAnsi="Verdana" w:cs="Arial"/>
          <w:b/>
          <w:bCs/>
          <w:lang w:eastAsia="fr-FR"/>
        </w:rPr>
        <w:t xml:space="preserve"> de l’UCANSS</w:t>
      </w:r>
    </w:p>
    <w:p w14:paraId="1EF3B135" w14:textId="77777777" w:rsidR="00830E40" w:rsidRPr="00DA7ECB" w:rsidRDefault="00830E40" w:rsidP="00C712AE">
      <w:pPr>
        <w:suppressAutoHyphens w:val="0"/>
        <w:spacing w:line="240" w:lineRule="atLeast"/>
        <w:jc w:val="center"/>
        <w:rPr>
          <w:rFonts w:ascii="Verdana" w:hAnsi="Verdana" w:cs="Arial"/>
          <w:b/>
          <w:lang w:eastAsia="fr-FR"/>
        </w:rPr>
      </w:pPr>
      <w:r w:rsidRPr="00DA7ECB">
        <w:rPr>
          <w:rFonts w:ascii="Verdana" w:hAnsi="Verdana" w:cs="Arial"/>
          <w:b/>
          <w:lang w:eastAsia="fr-FR"/>
        </w:rPr>
        <w:t>6 rue Elsa Triolet</w:t>
      </w:r>
    </w:p>
    <w:p w14:paraId="05E1F6E7" w14:textId="77777777" w:rsidR="00830E40" w:rsidRPr="00DA7ECB" w:rsidRDefault="00830E40" w:rsidP="00C712AE">
      <w:pPr>
        <w:suppressAutoHyphens w:val="0"/>
        <w:spacing w:line="240" w:lineRule="atLeast"/>
        <w:jc w:val="center"/>
        <w:rPr>
          <w:rFonts w:ascii="Verdana" w:hAnsi="Verdana" w:cs="Arial"/>
          <w:b/>
          <w:lang w:eastAsia="fr-FR"/>
        </w:rPr>
      </w:pPr>
      <w:r w:rsidRPr="00DA7ECB">
        <w:rPr>
          <w:rFonts w:ascii="Verdana" w:hAnsi="Verdana" w:cs="Arial"/>
          <w:b/>
          <w:lang w:eastAsia="fr-FR"/>
        </w:rPr>
        <w:t>93100 MONTREUIL</w:t>
      </w:r>
    </w:p>
    <w:p w14:paraId="08BAFB8B" w14:textId="77777777" w:rsidR="00686018" w:rsidRPr="00DA7ECB" w:rsidRDefault="00686018" w:rsidP="009B45B9">
      <w:pPr>
        <w:tabs>
          <w:tab w:val="left" w:pos="720"/>
          <w:tab w:val="left" w:pos="851"/>
        </w:tabs>
        <w:jc w:val="both"/>
        <w:rPr>
          <w:rFonts w:ascii="Verdana" w:eastAsia="Wingdings" w:hAnsi="Verdana" w:cs="Wingdings"/>
          <w:b/>
          <w:color w:val="66CCFF"/>
          <w:spacing w:val="-10"/>
        </w:rPr>
      </w:pPr>
    </w:p>
    <w:p w14:paraId="0850C80F" w14:textId="77777777" w:rsidR="009B1CD0" w:rsidRPr="00DA7ECB" w:rsidRDefault="009B1CD0" w:rsidP="009B45B9">
      <w:pPr>
        <w:tabs>
          <w:tab w:val="left" w:pos="720"/>
          <w:tab w:val="left" w:pos="851"/>
        </w:tabs>
        <w:jc w:val="both"/>
        <w:rPr>
          <w:rFonts w:ascii="Verdana" w:hAnsi="Verdana" w:cs="Arial"/>
          <w:i/>
          <w:iCs/>
          <w:sz w:val="18"/>
          <w:szCs w:val="18"/>
        </w:rPr>
      </w:pPr>
      <w:proofErr w:type="gramStart"/>
      <w:r w:rsidRPr="00DA7ECB">
        <w:rPr>
          <w:rFonts w:ascii="Verdana" w:eastAsia="Wingdings" w:hAnsi="Verdana" w:cs="Wingdings"/>
          <w:b/>
          <w:color w:val="66CCFF"/>
          <w:spacing w:val="-10"/>
        </w:rPr>
        <w:t></w:t>
      </w:r>
      <w:r w:rsidRPr="00DA7ECB">
        <w:rPr>
          <w:rFonts w:ascii="Verdana" w:eastAsia="Arial" w:hAnsi="Verdana" w:cs="Arial"/>
          <w:b/>
          <w:spacing w:val="-10"/>
        </w:rPr>
        <w:t xml:space="preserve">  </w:t>
      </w:r>
      <w:r w:rsidRPr="00DA7ECB">
        <w:rPr>
          <w:rFonts w:ascii="Verdana" w:hAnsi="Verdana" w:cs="Arial"/>
        </w:rPr>
        <w:t>Désignation</w:t>
      </w:r>
      <w:proofErr w:type="gramEnd"/>
      <w:r w:rsidRPr="00DA7ECB">
        <w:rPr>
          <w:rFonts w:ascii="Verdana" w:hAnsi="Verdana" w:cs="Arial"/>
        </w:rPr>
        <w:t>, adresse, numéro de téléphone du comptable assignataire :</w:t>
      </w:r>
    </w:p>
    <w:p w14:paraId="1E17A2A5" w14:textId="77777777" w:rsidR="009B1CD0" w:rsidRPr="00DA7ECB" w:rsidRDefault="009B1CD0" w:rsidP="009B45B9">
      <w:pPr>
        <w:tabs>
          <w:tab w:val="left" w:pos="720"/>
          <w:tab w:val="left" w:pos="851"/>
        </w:tabs>
        <w:jc w:val="both"/>
        <w:rPr>
          <w:rFonts w:ascii="Verdana" w:hAnsi="Verdana" w:cs="Arial"/>
          <w:i/>
          <w:iCs/>
          <w:sz w:val="18"/>
          <w:szCs w:val="18"/>
        </w:rPr>
      </w:pPr>
      <w:r w:rsidRPr="00DA7ECB">
        <w:rPr>
          <w:rFonts w:ascii="Verdana" w:hAnsi="Verdana" w:cs="Arial"/>
          <w:i/>
          <w:iCs/>
          <w:sz w:val="18"/>
          <w:szCs w:val="18"/>
        </w:rPr>
        <w:t>(Joindre une annexe récapitulative en cas de pluralité de comptables.)</w:t>
      </w:r>
    </w:p>
    <w:p w14:paraId="0BC75A74" w14:textId="77777777" w:rsidR="009B1CD0" w:rsidRPr="00DA7ECB" w:rsidRDefault="009B1CD0" w:rsidP="009B45B9">
      <w:pPr>
        <w:pStyle w:val="fcase2metab"/>
        <w:rPr>
          <w:rFonts w:ascii="Verdana" w:hAnsi="Verdana" w:cs="Arial"/>
        </w:rPr>
      </w:pPr>
    </w:p>
    <w:p w14:paraId="2682A175" w14:textId="06823DAD" w:rsidR="003E35C6" w:rsidRPr="00DA7ECB" w:rsidRDefault="003E35C6" w:rsidP="003E35C6">
      <w:pPr>
        <w:tabs>
          <w:tab w:val="left" w:pos="720"/>
        </w:tabs>
        <w:suppressAutoHyphens w:val="0"/>
        <w:rPr>
          <w:rFonts w:ascii="Verdana" w:hAnsi="Verdana" w:cs="Arial"/>
          <w:b/>
          <w:bCs/>
          <w:lang w:eastAsia="fr-FR"/>
        </w:rPr>
      </w:pPr>
      <w:r>
        <w:rPr>
          <w:rFonts w:ascii="Verdana" w:hAnsi="Verdana" w:cs="Arial"/>
          <w:b/>
          <w:bCs/>
          <w:lang w:eastAsia="fr-FR"/>
        </w:rPr>
        <w:t>Le</w:t>
      </w:r>
      <w:r w:rsidRPr="00DA7ECB">
        <w:rPr>
          <w:rFonts w:ascii="Verdana" w:hAnsi="Verdana" w:cs="Arial"/>
          <w:b/>
          <w:bCs/>
          <w:lang w:eastAsia="fr-FR"/>
        </w:rPr>
        <w:t xml:space="preserve"> Directeur Comptable et Financier de l’UCANSS</w:t>
      </w:r>
      <w:r w:rsidR="00B427E9">
        <w:rPr>
          <w:rFonts w:ascii="Verdana" w:hAnsi="Verdana" w:cs="Arial"/>
          <w:b/>
          <w:bCs/>
          <w:lang w:eastAsia="fr-FR"/>
        </w:rPr>
        <w:t>.</w:t>
      </w:r>
    </w:p>
    <w:p w14:paraId="16C55310" w14:textId="77777777" w:rsidR="009B1CD0" w:rsidRPr="00DA7ECB" w:rsidRDefault="009B1CD0" w:rsidP="009B45B9">
      <w:pPr>
        <w:pStyle w:val="fcase2metab"/>
        <w:ind w:left="0" w:firstLine="0"/>
        <w:rPr>
          <w:rFonts w:ascii="Verdana" w:hAnsi="Verdana" w:cs="Arial"/>
        </w:rPr>
      </w:pPr>
    </w:p>
    <w:p w14:paraId="2B105306" w14:textId="74A63FFB" w:rsidR="0054256B" w:rsidRPr="00DA7ECB" w:rsidRDefault="009B1CD0" w:rsidP="0054256B">
      <w:pPr>
        <w:pStyle w:val="fcase2metab"/>
        <w:rPr>
          <w:rFonts w:ascii="Verdana" w:hAnsi="Verdana" w:cs="Arial"/>
        </w:rPr>
      </w:pPr>
      <w:r w:rsidRPr="00DA7ECB">
        <w:rPr>
          <w:rFonts w:ascii="Verdana" w:eastAsia="Wingdings" w:hAnsi="Verdana" w:cs="Wingdings"/>
          <w:b/>
          <w:color w:val="66CCFF"/>
          <w:spacing w:val="-10"/>
        </w:rPr>
        <w:t></w:t>
      </w:r>
      <w:r w:rsidRPr="00DA7ECB">
        <w:rPr>
          <w:rFonts w:ascii="Verdana" w:eastAsia="Arial" w:hAnsi="Verdana" w:cs="Arial"/>
          <w:b/>
        </w:rPr>
        <w:t xml:space="preserve"> </w:t>
      </w:r>
      <w:r w:rsidRPr="00DA7ECB">
        <w:rPr>
          <w:rFonts w:ascii="Verdana" w:hAnsi="Verdana" w:cs="Arial"/>
        </w:rPr>
        <w:t>Imputation budgétaire :</w:t>
      </w:r>
      <w:r w:rsidR="0054256B" w:rsidRPr="00DA7ECB">
        <w:rPr>
          <w:rFonts w:ascii="Verdana" w:hAnsi="Verdana" w:cs="Arial"/>
        </w:rPr>
        <w:t xml:space="preserve"> </w:t>
      </w:r>
      <w:r w:rsidR="00B427E9">
        <w:rPr>
          <w:rFonts w:ascii="Verdana" w:hAnsi="Verdana" w:cs="Arial"/>
        </w:rPr>
        <w:t>Budget propre de l’</w:t>
      </w:r>
      <w:r w:rsidR="0016390D">
        <w:rPr>
          <w:rFonts w:ascii="Verdana" w:hAnsi="Verdana" w:cs="Arial"/>
        </w:rPr>
        <w:t>UCANSS</w:t>
      </w:r>
    </w:p>
    <w:p w14:paraId="2C4DC83A" w14:textId="77777777" w:rsidR="009B1CD0" w:rsidRPr="00DA7ECB" w:rsidRDefault="009B1CD0" w:rsidP="009B45B9">
      <w:pPr>
        <w:pStyle w:val="fcase2metab"/>
        <w:rPr>
          <w:rFonts w:ascii="Verdana" w:hAnsi="Verdana" w:cs="Arial"/>
        </w:rPr>
      </w:pPr>
    </w:p>
    <w:p w14:paraId="53F40C6B" w14:textId="77777777" w:rsidR="001C40C0" w:rsidRPr="00DA7ECB" w:rsidRDefault="001C40C0" w:rsidP="009B45B9">
      <w:pPr>
        <w:tabs>
          <w:tab w:val="left" w:pos="851"/>
        </w:tabs>
        <w:rPr>
          <w:rFonts w:ascii="Verdana" w:hAnsi="Verdana" w:cs="Arial"/>
        </w:rPr>
      </w:pPr>
    </w:p>
    <w:p w14:paraId="4D68D2B9" w14:textId="77777777" w:rsidR="009B1CD0" w:rsidRPr="00DA7ECB" w:rsidRDefault="009B1CD0" w:rsidP="009B45B9">
      <w:pPr>
        <w:tabs>
          <w:tab w:val="left" w:pos="851"/>
        </w:tabs>
        <w:rPr>
          <w:rFonts w:ascii="Verdana" w:hAnsi="Verdana" w:cs="Arial"/>
        </w:rPr>
      </w:pPr>
    </w:p>
    <w:p w14:paraId="4968E55D" w14:textId="1D1F9EBD" w:rsidR="009B1CD0" w:rsidRPr="00DA7ECB" w:rsidRDefault="009B1CD0" w:rsidP="009B45B9">
      <w:pPr>
        <w:tabs>
          <w:tab w:val="left" w:pos="851"/>
          <w:tab w:val="left" w:pos="5245"/>
          <w:tab w:val="left" w:pos="7371"/>
          <w:tab w:val="left" w:pos="7655"/>
        </w:tabs>
        <w:jc w:val="both"/>
        <w:rPr>
          <w:rFonts w:ascii="Verdana" w:hAnsi="Verdana"/>
        </w:rPr>
      </w:pPr>
      <w:r w:rsidRPr="00DA7ECB">
        <w:rPr>
          <w:rFonts w:ascii="Verdana" w:hAnsi="Verdana" w:cs="Arial"/>
        </w:rPr>
        <w:tab/>
      </w:r>
      <w:r w:rsidR="002F1C7C">
        <w:rPr>
          <w:rFonts w:ascii="Verdana" w:hAnsi="Verdana" w:cs="Arial"/>
        </w:rPr>
        <w:t>À Montreuil</w:t>
      </w:r>
      <w:r w:rsidRPr="00DA7ECB">
        <w:rPr>
          <w:rFonts w:ascii="Verdana" w:hAnsi="Verdana" w:cs="Arial"/>
        </w:rPr>
        <w:t>, le …………………</w:t>
      </w:r>
    </w:p>
    <w:p w14:paraId="5833F8AD" w14:textId="77777777" w:rsidR="009B1CD0" w:rsidRPr="00DA7ECB" w:rsidRDefault="009B1CD0" w:rsidP="009B45B9">
      <w:pPr>
        <w:tabs>
          <w:tab w:val="left" w:pos="851"/>
        </w:tabs>
        <w:rPr>
          <w:rFonts w:ascii="Verdana" w:hAnsi="Verdana"/>
        </w:rPr>
      </w:pPr>
    </w:p>
    <w:p w14:paraId="5CD7E128" w14:textId="77777777" w:rsidR="009B1CD0" w:rsidRPr="00DA7ECB" w:rsidRDefault="009B1CD0" w:rsidP="009B45B9">
      <w:pPr>
        <w:tabs>
          <w:tab w:val="left" w:pos="851"/>
        </w:tabs>
        <w:rPr>
          <w:rFonts w:ascii="Verdana" w:hAnsi="Verdana"/>
        </w:rPr>
      </w:pPr>
    </w:p>
    <w:p w14:paraId="60E5B357" w14:textId="77777777" w:rsidR="009B1CD0" w:rsidRPr="00DA7ECB" w:rsidRDefault="009B1CD0" w:rsidP="009B45B9">
      <w:pPr>
        <w:tabs>
          <w:tab w:val="left" w:pos="851"/>
        </w:tabs>
        <w:rPr>
          <w:rFonts w:ascii="Verdana" w:hAnsi="Verdana"/>
        </w:rPr>
      </w:pPr>
    </w:p>
    <w:p w14:paraId="671DFB73" w14:textId="77777777" w:rsidR="009B1CD0" w:rsidRPr="00DA7ECB" w:rsidRDefault="009B1CD0" w:rsidP="009B45B9">
      <w:pPr>
        <w:tabs>
          <w:tab w:val="left" w:pos="851"/>
        </w:tabs>
        <w:rPr>
          <w:rFonts w:ascii="Verdana" w:hAnsi="Verdana"/>
        </w:rPr>
      </w:pPr>
    </w:p>
    <w:p w14:paraId="04446BBC" w14:textId="77777777" w:rsidR="009B1CD0" w:rsidRPr="00DA7ECB" w:rsidRDefault="009B1CD0" w:rsidP="009B45B9">
      <w:pPr>
        <w:tabs>
          <w:tab w:val="left" w:pos="851"/>
        </w:tabs>
        <w:ind w:left="6804"/>
        <w:jc w:val="both"/>
        <w:rPr>
          <w:rFonts w:ascii="Verdana" w:hAnsi="Verdana" w:cs="Arial"/>
          <w:i/>
          <w:sz w:val="18"/>
          <w:szCs w:val="18"/>
        </w:rPr>
      </w:pPr>
      <w:r w:rsidRPr="00DA7ECB">
        <w:rPr>
          <w:rFonts w:ascii="Verdana" w:hAnsi="Verdana" w:cs="Arial"/>
        </w:rPr>
        <w:t>Signature</w:t>
      </w:r>
    </w:p>
    <w:p w14:paraId="4FE5AF90" w14:textId="77777777" w:rsidR="009B1CD0" w:rsidRPr="00DA7ECB" w:rsidRDefault="009B1CD0" w:rsidP="009B45B9">
      <w:pPr>
        <w:tabs>
          <w:tab w:val="left" w:pos="851"/>
        </w:tabs>
        <w:ind w:left="4820"/>
        <w:jc w:val="center"/>
        <w:rPr>
          <w:rFonts w:ascii="Verdana" w:hAnsi="Verdana"/>
        </w:rPr>
      </w:pPr>
      <w:r w:rsidRPr="00DA7ECB">
        <w:rPr>
          <w:rFonts w:ascii="Verdana" w:hAnsi="Verdana" w:cs="Arial"/>
          <w:i/>
          <w:sz w:val="18"/>
          <w:szCs w:val="18"/>
        </w:rPr>
        <w:t>(</w:t>
      </w:r>
      <w:proofErr w:type="gramStart"/>
      <w:r w:rsidRPr="00DA7ECB">
        <w:rPr>
          <w:rFonts w:ascii="Verdana" w:hAnsi="Verdana" w:cs="Arial"/>
          <w:i/>
          <w:sz w:val="18"/>
          <w:szCs w:val="18"/>
        </w:rPr>
        <w:t>représentant</w:t>
      </w:r>
      <w:proofErr w:type="gramEnd"/>
      <w:r w:rsidRPr="00DA7ECB">
        <w:rPr>
          <w:rFonts w:ascii="Verdana" w:hAnsi="Verdana" w:cs="Arial"/>
          <w:i/>
          <w:sz w:val="18"/>
          <w:szCs w:val="18"/>
        </w:rPr>
        <w:t xml:space="preserve"> </w:t>
      </w:r>
      <w:r w:rsidR="0021527A" w:rsidRPr="00DA7ECB">
        <w:rPr>
          <w:rFonts w:ascii="Verdana" w:hAnsi="Verdana" w:cs="Arial"/>
          <w:i/>
          <w:sz w:val="18"/>
          <w:szCs w:val="18"/>
        </w:rPr>
        <w:t>de l’acheteur</w:t>
      </w:r>
      <w:r w:rsidR="00C33268" w:rsidRPr="00DA7ECB">
        <w:rPr>
          <w:rFonts w:ascii="Verdana" w:hAnsi="Verdana" w:cs="Arial"/>
          <w:i/>
          <w:sz w:val="18"/>
          <w:szCs w:val="18"/>
        </w:rPr>
        <w:t xml:space="preserve"> habilité à signer</w:t>
      </w:r>
      <w:r w:rsidRPr="00DA7ECB">
        <w:rPr>
          <w:rFonts w:ascii="Verdana" w:hAnsi="Verdana" w:cs="Arial"/>
          <w:i/>
          <w:sz w:val="18"/>
          <w:szCs w:val="18"/>
        </w:rPr>
        <w:t xml:space="preserve"> l</w:t>
      </w:r>
      <w:r w:rsidR="00FA2DD9" w:rsidRPr="00DA7ECB">
        <w:rPr>
          <w:rFonts w:ascii="Verdana" w:hAnsi="Verdana" w:cs="Arial"/>
          <w:i/>
          <w:sz w:val="18"/>
          <w:szCs w:val="18"/>
        </w:rPr>
        <w:t>e marché</w:t>
      </w:r>
      <w:r w:rsidRPr="00DA7ECB">
        <w:rPr>
          <w:rFonts w:ascii="Verdana" w:hAnsi="Verdana" w:cs="Arial"/>
          <w:i/>
          <w:sz w:val="18"/>
          <w:szCs w:val="18"/>
        </w:rPr>
        <w:t>)</w:t>
      </w:r>
    </w:p>
    <w:p w14:paraId="398CFDDB" w14:textId="77777777" w:rsidR="009B1CD0" w:rsidRPr="00DA7ECB" w:rsidRDefault="009B1CD0" w:rsidP="009B45B9">
      <w:pPr>
        <w:tabs>
          <w:tab w:val="left" w:pos="851"/>
        </w:tabs>
        <w:jc w:val="both"/>
        <w:rPr>
          <w:rFonts w:ascii="Verdana" w:hAnsi="Verdana"/>
        </w:rPr>
      </w:pPr>
    </w:p>
    <w:p w14:paraId="70F38C87" w14:textId="77777777" w:rsidR="009B1CD0" w:rsidRPr="00DA7ECB" w:rsidRDefault="009B1CD0" w:rsidP="009B45B9">
      <w:pPr>
        <w:tabs>
          <w:tab w:val="left" w:pos="851"/>
        </w:tabs>
        <w:jc w:val="both"/>
        <w:rPr>
          <w:rFonts w:ascii="Verdana" w:hAnsi="Verdana"/>
        </w:rPr>
      </w:pPr>
    </w:p>
    <w:p w14:paraId="4A630C4E" w14:textId="77777777" w:rsidR="009B1CD0" w:rsidRPr="00DA7ECB" w:rsidRDefault="009B1CD0" w:rsidP="009B45B9">
      <w:pPr>
        <w:tabs>
          <w:tab w:val="left" w:pos="851"/>
        </w:tabs>
        <w:jc w:val="both"/>
        <w:rPr>
          <w:rFonts w:ascii="Verdana" w:hAnsi="Verdana"/>
        </w:rPr>
      </w:pPr>
    </w:p>
    <w:p w14:paraId="54DBF084" w14:textId="77777777" w:rsidR="002C2CA3" w:rsidRPr="00DA7ECB" w:rsidRDefault="002C2CA3" w:rsidP="009B45B9">
      <w:pPr>
        <w:tabs>
          <w:tab w:val="left" w:pos="851"/>
        </w:tabs>
        <w:jc w:val="both"/>
        <w:rPr>
          <w:rFonts w:ascii="Verdana" w:hAnsi="Verdana"/>
        </w:rPr>
      </w:pPr>
    </w:p>
    <w:p w14:paraId="14A6CC2D" w14:textId="77777777" w:rsidR="002C2CA3" w:rsidRPr="00DA7ECB" w:rsidRDefault="002C2CA3" w:rsidP="009B45B9">
      <w:pPr>
        <w:tabs>
          <w:tab w:val="left" w:pos="851"/>
        </w:tabs>
        <w:jc w:val="both"/>
        <w:rPr>
          <w:rFonts w:ascii="Verdana" w:hAnsi="Verdana"/>
        </w:rPr>
      </w:pPr>
    </w:p>
    <w:p w14:paraId="5DF3941E" w14:textId="77777777" w:rsidR="002C2CA3" w:rsidRPr="00DA7ECB" w:rsidRDefault="002C2CA3" w:rsidP="009B45B9">
      <w:pPr>
        <w:tabs>
          <w:tab w:val="left" w:pos="851"/>
        </w:tabs>
        <w:jc w:val="both"/>
        <w:rPr>
          <w:rFonts w:ascii="Verdana" w:hAnsi="Verdana"/>
        </w:rPr>
      </w:pPr>
    </w:p>
    <w:p w14:paraId="64861E75" w14:textId="77777777" w:rsidR="002C2CA3" w:rsidRPr="00DA7ECB" w:rsidRDefault="002C2CA3" w:rsidP="009B45B9">
      <w:pPr>
        <w:tabs>
          <w:tab w:val="left" w:pos="851"/>
        </w:tabs>
        <w:jc w:val="both"/>
        <w:rPr>
          <w:rFonts w:ascii="Verdana" w:hAnsi="Verdana"/>
        </w:rPr>
      </w:pPr>
    </w:p>
    <w:p w14:paraId="084B6D5C" w14:textId="77777777" w:rsidR="002C2CA3" w:rsidRPr="00DA7ECB" w:rsidRDefault="002C2CA3" w:rsidP="009B45B9">
      <w:pPr>
        <w:tabs>
          <w:tab w:val="left" w:pos="851"/>
        </w:tabs>
        <w:jc w:val="both"/>
        <w:rPr>
          <w:rFonts w:ascii="Verdana" w:hAnsi="Verdana"/>
        </w:rPr>
      </w:pPr>
    </w:p>
    <w:p w14:paraId="50AF29C1" w14:textId="77777777" w:rsidR="002C2CA3" w:rsidRPr="00DA7ECB" w:rsidRDefault="002C2CA3" w:rsidP="009B45B9">
      <w:pPr>
        <w:tabs>
          <w:tab w:val="left" w:pos="851"/>
        </w:tabs>
        <w:jc w:val="both"/>
        <w:rPr>
          <w:rFonts w:ascii="Verdana" w:hAnsi="Verdana"/>
        </w:rPr>
      </w:pPr>
    </w:p>
    <w:p w14:paraId="6AE1A7F4" w14:textId="77777777" w:rsidR="002C2CA3" w:rsidRPr="00DA7ECB" w:rsidRDefault="002C2CA3" w:rsidP="009B45B9">
      <w:pPr>
        <w:tabs>
          <w:tab w:val="left" w:pos="851"/>
        </w:tabs>
        <w:jc w:val="both"/>
        <w:rPr>
          <w:rFonts w:ascii="Verdana" w:hAnsi="Verdana"/>
        </w:rPr>
      </w:pPr>
    </w:p>
    <w:p w14:paraId="7E8E17B4" w14:textId="77777777" w:rsidR="002C2CA3" w:rsidRPr="00DA7ECB" w:rsidRDefault="002C2CA3" w:rsidP="009B45B9">
      <w:pPr>
        <w:tabs>
          <w:tab w:val="left" w:pos="851"/>
        </w:tabs>
        <w:jc w:val="both"/>
        <w:rPr>
          <w:rFonts w:ascii="Verdana" w:hAnsi="Verdana"/>
        </w:rPr>
      </w:pPr>
    </w:p>
    <w:p w14:paraId="2C30557E" w14:textId="77777777" w:rsidR="002C2CA3" w:rsidRPr="00DA7ECB" w:rsidRDefault="002C2CA3" w:rsidP="009B45B9">
      <w:pPr>
        <w:tabs>
          <w:tab w:val="left" w:pos="851"/>
        </w:tabs>
        <w:jc w:val="both"/>
        <w:rPr>
          <w:rFonts w:ascii="Verdana" w:hAnsi="Verdana"/>
        </w:rPr>
      </w:pPr>
    </w:p>
    <w:p w14:paraId="554C9B6A" w14:textId="77777777" w:rsidR="002C2CA3" w:rsidRPr="00DA7ECB" w:rsidRDefault="002C2CA3" w:rsidP="009B45B9">
      <w:pPr>
        <w:tabs>
          <w:tab w:val="left" w:pos="851"/>
        </w:tabs>
        <w:jc w:val="both"/>
        <w:rPr>
          <w:rFonts w:ascii="Verdana" w:hAnsi="Verdana"/>
        </w:rPr>
      </w:pPr>
    </w:p>
    <w:p w14:paraId="76F306C6" w14:textId="77777777" w:rsidR="00CF70A1" w:rsidRPr="00DA7ECB" w:rsidRDefault="00CF70A1" w:rsidP="009B45B9">
      <w:pPr>
        <w:tabs>
          <w:tab w:val="left" w:pos="851"/>
        </w:tabs>
        <w:jc w:val="both"/>
        <w:rPr>
          <w:rFonts w:ascii="Verdana" w:hAnsi="Verdana"/>
        </w:rPr>
      </w:pPr>
    </w:p>
    <w:p w14:paraId="6457CEE4" w14:textId="77777777" w:rsidR="00CF70A1" w:rsidRPr="00DA7ECB" w:rsidRDefault="00CF70A1" w:rsidP="009B45B9">
      <w:pPr>
        <w:tabs>
          <w:tab w:val="left" w:pos="851"/>
        </w:tabs>
        <w:jc w:val="both"/>
        <w:rPr>
          <w:rFonts w:ascii="Verdana" w:hAnsi="Verdana"/>
        </w:rPr>
      </w:pPr>
    </w:p>
    <w:p w14:paraId="17A8EF80" w14:textId="77777777" w:rsidR="002C2CA3" w:rsidRPr="00DA7ECB" w:rsidRDefault="00845C1E" w:rsidP="005E6267">
      <w:pPr>
        <w:tabs>
          <w:tab w:val="left" w:pos="851"/>
          <w:tab w:val="left" w:pos="3402"/>
        </w:tabs>
        <w:spacing w:before="120" w:after="120"/>
        <w:jc w:val="both"/>
        <w:rPr>
          <w:rFonts w:ascii="Verdana" w:hAnsi="Verdana"/>
        </w:rPr>
      </w:pPr>
      <w:r w:rsidRPr="00DA7ECB">
        <w:rPr>
          <w:rFonts w:ascii="Verdana" w:hAnsi="Verdana" w:cs="Arial"/>
          <w:sz w:val="16"/>
          <w:szCs w:val="16"/>
        </w:rPr>
        <w:t>Date de la dernière mise à jour : 01/04/2019.</w:t>
      </w:r>
    </w:p>
    <w:sectPr w:rsidR="002C2CA3" w:rsidRPr="00DA7ECB">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394B2C" w14:textId="77777777" w:rsidR="00070699" w:rsidRDefault="00070699">
      <w:r>
        <w:separator/>
      </w:r>
    </w:p>
  </w:endnote>
  <w:endnote w:type="continuationSeparator" w:id="0">
    <w:p w14:paraId="25D92646" w14:textId="77777777" w:rsidR="00070699" w:rsidRDefault="000706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EFF" w:usb1="F9DFFFFF" w:usb2="0000007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06" w:type="dxa"/>
      <w:tblLayout w:type="fixed"/>
      <w:tblCellMar>
        <w:left w:w="71" w:type="dxa"/>
        <w:right w:w="71" w:type="dxa"/>
      </w:tblCellMar>
      <w:tblLook w:val="0000" w:firstRow="0" w:lastRow="0" w:firstColumn="0" w:lastColumn="0" w:noHBand="0" w:noVBand="0"/>
    </w:tblPr>
    <w:tblGrid>
      <w:gridCol w:w="3261"/>
      <w:gridCol w:w="5173"/>
      <w:gridCol w:w="896"/>
      <w:gridCol w:w="567"/>
      <w:gridCol w:w="165"/>
      <w:gridCol w:w="544"/>
    </w:tblGrid>
    <w:tr w:rsidR="0054256B" w:rsidRPr="003E35C6" w14:paraId="23B535D6" w14:textId="77777777" w:rsidTr="003E35C6">
      <w:trPr>
        <w:tblHeader/>
      </w:trPr>
      <w:tc>
        <w:tcPr>
          <w:tcW w:w="3261" w:type="dxa"/>
          <w:shd w:val="clear" w:color="auto" w:fill="66CCFF"/>
        </w:tcPr>
        <w:p w14:paraId="4BA11E65" w14:textId="77777777" w:rsidR="0054256B" w:rsidRPr="003E35C6" w:rsidRDefault="0054256B" w:rsidP="009B45B9">
          <w:pPr>
            <w:ind w:right="-638"/>
            <w:rPr>
              <w:rFonts w:ascii="Verdana" w:hAnsi="Verdana" w:cs="Arial"/>
              <w:b/>
              <w:i/>
              <w:sz w:val="18"/>
              <w:szCs w:val="18"/>
            </w:rPr>
          </w:pPr>
          <w:r w:rsidRPr="003E35C6">
            <w:rPr>
              <w:rFonts w:ascii="Verdana" w:hAnsi="Verdana" w:cs="Arial"/>
              <w:b/>
              <w:sz w:val="18"/>
              <w:szCs w:val="18"/>
            </w:rPr>
            <w:t>ATTRI1 – Acte d’engagement</w:t>
          </w:r>
        </w:p>
      </w:tc>
      <w:tc>
        <w:tcPr>
          <w:tcW w:w="5173" w:type="dxa"/>
          <w:shd w:val="clear" w:color="auto" w:fill="66CCFF"/>
        </w:tcPr>
        <w:p w14:paraId="7F17DCFB" w14:textId="0097F206" w:rsidR="0054256B" w:rsidRPr="003E35C6" w:rsidRDefault="00E438FE" w:rsidP="00660727">
          <w:pPr>
            <w:jc w:val="center"/>
            <w:rPr>
              <w:rFonts w:ascii="Verdana" w:hAnsi="Verdana" w:cs="Arial"/>
              <w:b/>
              <w:sz w:val="18"/>
              <w:szCs w:val="18"/>
            </w:rPr>
          </w:pPr>
          <w:r w:rsidRPr="003E35C6">
            <w:rPr>
              <w:rFonts w:ascii="Verdana" w:hAnsi="Verdana" w:cs="Arial"/>
              <w:b/>
              <w:i/>
              <w:sz w:val="18"/>
              <w:szCs w:val="18"/>
            </w:rPr>
            <w:t>(</w:t>
          </w:r>
          <w:r w:rsidR="0016390D">
            <w:rPr>
              <w:rFonts w:ascii="Verdana" w:hAnsi="Verdana" w:cs="Arial"/>
              <w:b/>
              <w:i/>
              <w:sz w:val="18"/>
              <w:szCs w:val="18"/>
            </w:rPr>
            <w:t>UCANSS_</w:t>
          </w:r>
          <w:r w:rsidR="00C83091">
            <w:rPr>
              <w:rFonts w:ascii="Verdana" w:hAnsi="Verdana" w:cs="Arial"/>
              <w:b/>
              <w:i/>
              <w:sz w:val="18"/>
              <w:szCs w:val="18"/>
            </w:rPr>
            <w:t>26PA04</w:t>
          </w:r>
          <w:r w:rsidR="00C712AE">
            <w:rPr>
              <w:rFonts w:ascii="Verdana" w:hAnsi="Verdana" w:cs="Arial"/>
              <w:b/>
              <w:i/>
              <w:sz w:val="18"/>
              <w:szCs w:val="18"/>
            </w:rPr>
            <w:t>)</w:t>
          </w:r>
        </w:p>
      </w:tc>
      <w:tc>
        <w:tcPr>
          <w:tcW w:w="896" w:type="dxa"/>
          <w:shd w:val="clear" w:color="auto" w:fill="66CCFF"/>
        </w:tcPr>
        <w:p w14:paraId="518596A6" w14:textId="77777777" w:rsidR="0054256B" w:rsidRPr="003E35C6" w:rsidRDefault="0054256B">
          <w:pPr>
            <w:tabs>
              <w:tab w:val="center" w:pos="1366"/>
              <w:tab w:val="right" w:pos="2733"/>
            </w:tabs>
            <w:rPr>
              <w:rFonts w:ascii="Verdana" w:hAnsi="Verdana"/>
              <w:sz w:val="18"/>
              <w:szCs w:val="18"/>
            </w:rPr>
          </w:pPr>
          <w:r w:rsidRPr="003E35C6">
            <w:rPr>
              <w:rFonts w:ascii="Verdana" w:hAnsi="Verdana" w:cs="Arial"/>
              <w:b/>
              <w:sz w:val="18"/>
              <w:szCs w:val="18"/>
            </w:rPr>
            <w:t xml:space="preserve">Page : </w:t>
          </w:r>
        </w:p>
      </w:tc>
      <w:tc>
        <w:tcPr>
          <w:tcW w:w="567" w:type="dxa"/>
          <w:shd w:val="clear" w:color="auto" w:fill="66CCFF"/>
        </w:tcPr>
        <w:p w14:paraId="0CF135C0" w14:textId="77777777" w:rsidR="0054256B" w:rsidRPr="003E35C6" w:rsidRDefault="0054256B">
          <w:pPr>
            <w:jc w:val="center"/>
            <w:rPr>
              <w:rFonts w:ascii="Verdana" w:hAnsi="Verdana" w:cs="Arial"/>
              <w:b/>
              <w:sz w:val="18"/>
              <w:szCs w:val="18"/>
            </w:rPr>
          </w:pPr>
          <w:r w:rsidRPr="003E35C6">
            <w:rPr>
              <w:rStyle w:val="Numrodepage"/>
              <w:rFonts w:ascii="Verdana" w:hAnsi="Verdana" w:cs="Arial"/>
              <w:b/>
              <w:sz w:val="18"/>
              <w:szCs w:val="18"/>
            </w:rPr>
            <w:fldChar w:fldCharType="begin"/>
          </w:r>
          <w:r w:rsidRPr="003E35C6">
            <w:rPr>
              <w:rStyle w:val="Numrodepage"/>
              <w:rFonts w:ascii="Verdana" w:hAnsi="Verdana" w:cs="Arial"/>
              <w:b/>
              <w:sz w:val="18"/>
              <w:szCs w:val="18"/>
            </w:rPr>
            <w:instrText xml:space="preserve"> PAGE </w:instrText>
          </w:r>
          <w:r w:rsidRPr="003E35C6">
            <w:rPr>
              <w:rStyle w:val="Numrodepage"/>
              <w:rFonts w:ascii="Verdana" w:hAnsi="Verdana" w:cs="Arial"/>
              <w:b/>
              <w:sz w:val="18"/>
              <w:szCs w:val="18"/>
            </w:rPr>
            <w:fldChar w:fldCharType="separate"/>
          </w:r>
          <w:r w:rsidR="00783B77" w:rsidRPr="003E35C6">
            <w:rPr>
              <w:rStyle w:val="Numrodepage"/>
              <w:rFonts w:ascii="Verdana" w:hAnsi="Verdana" w:cs="Arial"/>
              <w:b/>
              <w:noProof/>
              <w:sz w:val="18"/>
              <w:szCs w:val="18"/>
            </w:rPr>
            <w:t>5</w:t>
          </w:r>
          <w:r w:rsidRPr="003E35C6">
            <w:rPr>
              <w:rStyle w:val="Numrodepage"/>
              <w:rFonts w:ascii="Verdana" w:hAnsi="Verdana" w:cs="Arial"/>
              <w:b/>
              <w:sz w:val="18"/>
              <w:szCs w:val="18"/>
            </w:rPr>
            <w:fldChar w:fldCharType="end"/>
          </w:r>
        </w:p>
      </w:tc>
      <w:tc>
        <w:tcPr>
          <w:tcW w:w="165" w:type="dxa"/>
          <w:shd w:val="clear" w:color="auto" w:fill="66CCFF"/>
        </w:tcPr>
        <w:p w14:paraId="1CA7B941" w14:textId="77777777" w:rsidR="0054256B" w:rsidRPr="003E35C6" w:rsidRDefault="0054256B">
          <w:pPr>
            <w:jc w:val="center"/>
            <w:rPr>
              <w:rFonts w:ascii="Verdana" w:hAnsi="Verdana"/>
              <w:sz w:val="18"/>
              <w:szCs w:val="18"/>
            </w:rPr>
          </w:pPr>
          <w:r w:rsidRPr="003E35C6">
            <w:rPr>
              <w:rFonts w:ascii="Verdana" w:hAnsi="Verdana" w:cs="Arial"/>
              <w:b/>
              <w:sz w:val="18"/>
              <w:szCs w:val="18"/>
            </w:rPr>
            <w:t>/</w:t>
          </w:r>
        </w:p>
      </w:tc>
      <w:tc>
        <w:tcPr>
          <w:tcW w:w="544" w:type="dxa"/>
          <w:shd w:val="clear" w:color="auto" w:fill="66CCFF"/>
        </w:tcPr>
        <w:p w14:paraId="697AB66C" w14:textId="77777777" w:rsidR="0054256B" w:rsidRPr="003E35C6" w:rsidRDefault="0054256B">
          <w:pPr>
            <w:jc w:val="center"/>
            <w:rPr>
              <w:rFonts w:ascii="Verdana" w:hAnsi="Verdana"/>
              <w:sz w:val="18"/>
              <w:szCs w:val="18"/>
            </w:rPr>
          </w:pPr>
          <w:r w:rsidRPr="003E35C6">
            <w:rPr>
              <w:rStyle w:val="Numrodepage"/>
              <w:rFonts w:ascii="Verdana" w:hAnsi="Verdana" w:cs="Arial"/>
              <w:b/>
              <w:sz w:val="18"/>
              <w:szCs w:val="18"/>
            </w:rPr>
            <w:fldChar w:fldCharType="begin"/>
          </w:r>
          <w:r w:rsidRPr="003E35C6">
            <w:rPr>
              <w:rStyle w:val="Numrodepage"/>
              <w:rFonts w:ascii="Verdana" w:hAnsi="Verdana" w:cs="Arial"/>
              <w:b/>
              <w:sz w:val="18"/>
              <w:szCs w:val="18"/>
            </w:rPr>
            <w:instrText xml:space="preserve"> NUMPAGES \*Arabic </w:instrText>
          </w:r>
          <w:r w:rsidRPr="003E35C6">
            <w:rPr>
              <w:rStyle w:val="Numrodepage"/>
              <w:rFonts w:ascii="Verdana" w:hAnsi="Verdana" w:cs="Arial"/>
              <w:b/>
              <w:sz w:val="18"/>
              <w:szCs w:val="18"/>
            </w:rPr>
            <w:fldChar w:fldCharType="separate"/>
          </w:r>
          <w:r w:rsidR="00783B77" w:rsidRPr="003E35C6">
            <w:rPr>
              <w:rStyle w:val="Numrodepage"/>
              <w:rFonts w:ascii="Verdana" w:hAnsi="Verdana" w:cs="Arial"/>
              <w:b/>
              <w:noProof/>
              <w:sz w:val="18"/>
              <w:szCs w:val="18"/>
            </w:rPr>
            <w:t>6</w:t>
          </w:r>
          <w:r w:rsidRPr="003E35C6">
            <w:rPr>
              <w:rStyle w:val="Numrodepage"/>
              <w:rFonts w:ascii="Verdana" w:hAnsi="Verdana" w:cs="Arial"/>
              <w:b/>
              <w:sz w:val="18"/>
              <w:szCs w:val="18"/>
            </w:rPr>
            <w:fldChar w:fldCharType="end"/>
          </w:r>
        </w:p>
      </w:tc>
    </w:tr>
  </w:tbl>
  <w:p w14:paraId="79DF1C18" w14:textId="77777777" w:rsidR="0054256B" w:rsidRDefault="0054256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E802B4" w14:textId="77777777" w:rsidR="00070699" w:rsidRDefault="00070699">
      <w:r>
        <w:separator/>
      </w:r>
    </w:p>
  </w:footnote>
  <w:footnote w:type="continuationSeparator" w:id="0">
    <w:p w14:paraId="57273D43" w14:textId="77777777" w:rsidR="00070699" w:rsidRDefault="0007069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D703006"/>
    <w:multiLevelType w:val="hybridMultilevel"/>
    <w:tmpl w:val="E58252EE"/>
    <w:lvl w:ilvl="0" w:tplc="8C889E76">
      <w:start w:val="2"/>
      <w:numFmt w:val="bullet"/>
      <w:lvlText w:val="-"/>
      <w:lvlJc w:val="left"/>
      <w:pPr>
        <w:tabs>
          <w:tab w:val="num" w:pos="420"/>
        </w:tabs>
        <w:ind w:left="420" w:hanging="360"/>
      </w:pPr>
      <w:rPr>
        <w:rFonts w:ascii="Arial" w:eastAsia="Times New Roman" w:hAnsi="Arial" w:cs="Arial" w:hint="default"/>
      </w:rPr>
    </w:lvl>
    <w:lvl w:ilvl="1" w:tplc="040C000B">
      <w:start w:val="1"/>
      <w:numFmt w:val="bullet"/>
      <w:lvlText w:val=""/>
      <w:lvlJc w:val="left"/>
      <w:pPr>
        <w:tabs>
          <w:tab w:val="num" w:pos="1140"/>
        </w:tabs>
        <w:ind w:left="1140" w:hanging="360"/>
      </w:pPr>
      <w:rPr>
        <w:rFonts w:ascii="Wingdings" w:hAnsi="Wingdings" w:hint="default"/>
      </w:rPr>
    </w:lvl>
    <w:lvl w:ilvl="2" w:tplc="040C0005" w:tentative="1">
      <w:start w:val="1"/>
      <w:numFmt w:val="bullet"/>
      <w:lvlText w:val=""/>
      <w:lvlJc w:val="left"/>
      <w:pPr>
        <w:tabs>
          <w:tab w:val="num" w:pos="1860"/>
        </w:tabs>
        <w:ind w:left="1860" w:hanging="360"/>
      </w:pPr>
      <w:rPr>
        <w:rFonts w:ascii="Wingdings" w:hAnsi="Wingdings" w:hint="default"/>
      </w:rPr>
    </w:lvl>
    <w:lvl w:ilvl="3" w:tplc="040C0001" w:tentative="1">
      <w:start w:val="1"/>
      <w:numFmt w:val="bullet"/>
      <w:lvlText w:val=""/>
      <w:lvlJc w:val="left"/>
      <w:pPr>
        <w:tabs>
          <w:tab w:val="num" w:pos="2580"/>
        </w:tabs>
        <w:ind w:left="2580" w:hanging="360"/>
      </w:pPr>
      <w:rPr>
        <w:rFonts w:ascii="Symbol" w:hAnsi="Symbol" w:hint="default"/>
      </w:rPr>
    </w:lvl>
    <w:lvl w:ilvl="4" w:tplc="040C0003" w:tentative="1">
      <w:start w:val="1"/>
      <w:numFmt w:val="bullet"/>
      <w:lvlText w:val="o"/>
      <w:lvlJc w:val="left"/>
      <w:pPr>
        <w:tabs>
          <w:tab w:val="num" w:pos="3300"/>
        </w:tabs>
        <w:ind w:left="3300" w:hanging="360"/>
      </w:pPr>
      <w:rPr>
        <w:rFonts w:ascii="Courier New" w:hAnsi="Courier New" w:cs="Courier New" w:hint="default"/>
      </w:rPr>
    </w:lvl>
    <w:lvl w:ilvl="5" w:tplc="040C0005" w:tentative="1">
      <w:start w:val="1"/>
      <w:numFmt w:val="bullet"/>
      <w:lvlText w:val=""/>
      <w:lvlJc w:val="left"/>
      <w:pPr>
        <w:tabs>
          <w:tab w:val="num" w:pos="4020"/>
        </w:tabs>
        <w:ind w:left="4020" w:hanging="360"/>
      </w:pPr>
      <w:rPr>
        <w:rFonts w:ascii="Wingdings" w:hAnsi="Wingdings" w:hint="default"/>
      </w:rPr>
    </w:lvl>
    <w:lvl w:ilvl="6" w:tplc="040C0001" w:tentative="1">
      <w:start w:val="1"/>
      <w:numFmt w:val="bullet"/>
      <w:lvlText w:val=""/>
      <w:lvlJc w:val="left"/>
      <w:pPr>
        <w:tabs>
          <w:tab w:val="num" w:pos="4740"/>
        </w:tabs>
        <w:ind w:left="4740" w:hanging="360"/>
      </w:pPr>
      <w:rPr>
        <w:rFonts w:ascii="Symbol" w:hAnsi="Symbol" w:hint="default"/>
      </w:rPr>
    </w:lvl>
    <w:lvl w:ilvl="7" w:tplc="040C0003" w:tentative="1">
      <w:start w:val="1"/>
      <w:numFmt w:val="bullet"/>
      <w:lvlText w:val="o"/>
      <w:lvlJc w:val="left"/>
      <w:pPr>
        <w:tabs>
          <w:tab w:val="num" w:pos="5460"/>
        </w:tabs>
        <w:ind w:left="5460" w:hanging="360"/>
      </w:pPr>
      <w:rPr>
        <w:rFonts w:ascii="Courier New" w:hAnsi="Courier New" w:cs="Courier New" w:hint="default"/>
      </w:rPr>
    </w:lvl>
    <w:lvl w:ilvl="8" w:tplc="040C0005" w:tentative="1">
      <w:start w:val="1"/>
      <w:numFmt w:val="bullet"/>
      <w:lvlText w:val=""/>
      <w:lvlJc w:val="left"/>
      <w:pPr>
        <w:tabs>
          <w:tab w:val="num" w:pos="6180"/>
        </w:tabs>
        <w:ind w:left="6180" w:hanging="360"/>
      </w:pPr>
      <w:rPr>
        <w:rFonts w:ascii="Wingdings" w:hAnsi="Wingdings" w:hint="default"/>
      </w:rPr>
    </w:lvl>
  </w:abstractNum>
  <w:abstractNum w:abstractNumId="4" w15:restartNumberingAfterBreak="0">
    <w:nsid w:val="243A084E"/>
    <w:multiLevelType w:val="hybridMultilevel"/>
    <w:tmpl w:val="765E9958"/>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5"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267658454">
    <w:abstractNumId w:val="0"/>
  </w:num>
  <w:num w:numId="2" w16cid:durableId="1289583086">
    <w:abstractNumId w:val="1"/>
  </w:num>
  <w:num w:numId="3" w16cid:durableId="2037611776">
    <w:abstractNumId w:val="2"/>
  </w:num>
  <w:num w:numId="4" w16cid:durableId="1299871844">
    <w:abstractNumId w:val="5"/>
  </w:num>
  <w:num w:numId="5" w16cid:durableId="770900033">
    <w:abstractNumId w:val="3"/>
  </w:num>
  <w:num w:numId="6" w16cid:durableId="85400172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560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27FAE"/>
    <w:rsid w:val="00036500"/>
    <w:rsid w:val="00064116"/>
    <w:rsid w:val="00070699"/>
    <w:rsid w:val="000A2E05"/>
    <w:rsid w:val="000D4E2B"/>
    <w:rsid w:val="000E0020"/>
    <w:rsid w:val="000F64B1"/>
    <w:rsid w:val="00111174"/>
    <w:rsid w:val="0012124F"/>
    <w:rsid w:val="001236CD"/>
    <w:rsid w:val="00151E8A"/>
    <w:rsid w:val="001528EA"/>
    <w:rsid w:val="0016390D"/>
    <w:rsid w:val="00166B56"/>
    <w:rsid w:val="0018029D"/>
    <w:rsid w:val="001C40C0"/>
    <w:rsid w:val="001C733C"/>
    <w:rsid w:val="0021527A"/>
    <w:rsid w:val="0021797C"/>
    <w:rsid w:val="00225A1A"/>
    <w:rsid w:val="002547C5"/>
    <w:rsid w:val="00261CE1"/>
    <w:rsid w:val="002904AF"/>
    <w:rsid w:val="00293DB7"/>
    <w:rsid w:val="00296C92"/>
    <w:rsid w:val="002A1527"/>
    <w:rsid w:val="002B6B4F"/>
    <w:rsid w:val="002B6F33"/>
    <w:rsid w:val="002C2CA3"/>
    <w:rsid w:val="002C4B3E"/>
    <w:rsid w:val="002C79D6"/>
    <w:rsid w:val="002D63DF"/>
    <w:rsid w:val="002D71D0"/>
    <w:rsid w:val="002E32B8"/>
    <w:rsid w:val="002F1C7C"/>
    <w:rsid w:val="002F66FC"/>
    <w:rsid w:val="00300AD3"/>
    <w:rsid w:val="00301993"/>
    <w:rsid w:val="00332B12"/>
    <w:rsid w:val="00341E0A"/>
    <w:rsid w:val="00354C04"/>
    <w:rsid w:val="003608F0"/>
    <w:rsid w:val="003630BC"/>
    <w:rsid w:val="00366186"/>
    <w:rsid w:val="00385E76"/>
    <w:rsid w:val="003D7DF1"/>
    <w:rsid w:val="003E35C6"/>
    <w:rsid w:val="0040205E"/>
    <w:rsid w:val="00403771"/>
    <w:rsid w:val="00414D73"/>
    <w:rsid w:val="00415EE8"/>
    <w:rsid w:val="004203D0"/>
    <w:rsid w:val="004336D8"/>
    <w:rsid w:val="0043706E"/>
    <w:rsid w:val="0044597F"/>
    <w:rsid w:val="00466902"/>
    <w:rsid w:val="00470590"/>
    <w:rsid w:val="00476359"/>
    <w:rsid w:val="00483EB3"/>
    <w:rsid w:val="004956E5"/>
    <w:rsid w:val="004A7169"/>
    <w:rsid w:val="004B0707"/>
    <w:rsid w:val="004C5919"/>
    <w:rsid w:val="004D6AEF"/>
    <w:rsid w:val="004E2B70"/>
    <w:rsid w:val="004E75A6"/>
    <w:rsid w:val="00505FEE"/>
    <w:rsid w:val="00506C3B"/>
    <w:rsid w:val="00514DAF"/>
    <w:rsid w:val="00523054"/>
    <w:rsid w:val="00530188"/>
    <w:rsid w:val="00532EC7"/>
    <w:rsid w:val="00541CA3"/>
    <w:rsid w:val="0054256B"/>
    <w:rsid w:val="00550A0C"/>
    <w:rsid w:val="00554598"/>
    <w:rsid w:val="005546A9"/>
    <w:rsid w:val="005762AB"/>
    <w:rsid w:val="005846FB"/>
    <w:rsid w:val="00585EE0"/>
    <w:rsid w:val="005A4A3B"/>
    <w:rsid w:val="005A4CB5"/>
    <w:rsid w:val="005C0220"/>
    <w:rsid w:val="005C2C05"/>
    <w:rsid w:val="005C5D5C"/>
    <w:rsid w:val="005E1863"/>
    <w:rsid w:val="005E6267"/>
    <w:rsid w:val="00604409"/>
    <w:rsid w:val="00605B75"/>
    <w:rsid w:val="0061068C"/>
    <w:rsid w:val="00610B46"/>
    <w:rsid w:val="0064560F"/>
    <w:rsid w:val="00650D7B"/>
    <w:rsid w:val="00660727"/>
    <w:rsid w:val="006711A3"/>
    <w:rsid w:val="00686018"/>
    <w:rsid w:val="006C4338"/>
    <w:rsid w:val="006E17BA"/>
    <w:rsid w:val="006F3DF9"/>
    <w:rsid w:val="006F5725"/>
    <w:rsid w:val="006F6245"/>
    <w:rsid w:val="007053D5"/>
    <w:rsid w:val="007060E5"/>
    <w:rsid w:val="00706380"/>
    <w:rsid w:val="00710FD6"/>
    <w:rsid w:val="007272C6"/>
    <w:rsid w:val="007435C9"/>
    <w:rsid w:val="00751580"/>
    <w:rsid w:val="00757151"/>
    <w:rsid w:val="00783B77"/>
    <w:rsid w:val="007909E0"/>
    <w:rsid w:val="00790B73"/>
    <w:rsid w:val="007925CE"/>
    <w:rsid w:val="0079785C"/>
    <w:rsid w:val="007A0188"/>
    <w:rsid w:val="007D7A65"/>
    <w:rsid w:val="007F68A6"/>
    <w:rsid w:val="00830E40"/>
    <w:rsid w:val="0083205E"/>
    <w:rsid w:val="00844DAA"/>
    <w:rsid w:val="00845C1E"/>
    <w:rsid w:val="0085758D"/>
    <w:rsid w:val="008A5E9F"/>
    <w:rsid w:val="008A653C"/>
    <w:rsid w:val="008B04B9"/>
    <w:rsid w:val="008E24FC"/>
    <w:rsid w:val="008E5DAF"/>
    <w:rsid w:val="008E799E"/>
    <w:rsid w:val="008E7BA6"/>
    <w:rsid w:val="00934503"/>
    <w:rsid w:val="00954F70"/>
    <w:rsid w:val="009558ED"/>
    <w:rsid w:val="009620BF"/>
    <w:rsid w:val="009655B8"/>
    <w:rsid w:val="009714F7"/>
    <w:rsid w:val="009721C2"/>
    <w:rsid w:val="00973B02"/>
    <w:rsid w:val="00983FF3"/>
    <w:rsid w:val="00984577"/>
    <w:rsid w:val="009B1CD0"/>
    <w:rsid w:val="009B45B9"/>
    <w:rsid w:val="009E1E48"/>
    <w:rsid w:val="009E3412"/>
    <w:rsid w:val="00A027A1"/>
    <w:rsid w:val="00A414B6"/>
    <w:rsid w:val="00A4793C"/>
    <w:rsid w:val="00A60E44"/>
    <w:rsid w:val="00A765F7"/>
    <w:rsid w:val="00AC5B20"/>
    <w:rsid w:val="00AE6770"/>
    <w:rsid w:val="00AE7831"/>
    <w:rsid w:val="00AF1E3D"/>
    <w:rsid w:val="00B054DA"/>
    <w:rsid w:val="00B427E9"/>
    <w:rsid w:val="00B60E2F"/>
    <w:rsid w:val="00B67B23"/>
    <w:rsid w:val="00B87564"/>
    <w:rsid w:val="00BA047F"/>
    <w:rsid w:val="00BA44E5"/>
    <w:rsid w:val="00BE6078"/>
    <w:rsid w:val="00BE7541"/>
    <w:rsid w:val="00BF4D07"/>
    <w:rsid w:val="00C1287D"/>
    <w:rsid w:val="00C21539"/>
    <w:rsid w:val="00C33268"/>
    <w:rsid w:val="00C6671B"/>
    <w:rsid w:val="00C712AE"/>
    <w:rsid w:val="00C83091"/>
    <w:rsid w:val="00C91060"/>
    <w:rsid w:val="00C911FE"/>
    <w:rsid w:val="00C923EF"/>
    <w:rsid w:val="00CD185D"/>
    <w:rsid w:val="00CD46CC"/>
    <w:rsid w:val="00CF70A1"/>
    <w:rsid w:val="00D01614"/>
    <w:rsid w:val="00D46BC7"/>
    <w:rsid w:val="00DA3F3F"/>
    <w:rsid w:val="00DA7ECB"/>
    <w:rsid w:val="00DC393F"/>
    <w:rsid w:val="00DD0641"/>
    <w:rsid w:val="00DD6123"/>
    <w:rsid w:val="00DE10C7"/>
    <w:rsid w:val="00E27F89"/>
    <w:rsid w:val="00E37C64"/>
    <w:rsid w:val="00E438FE"/>
    <w:rsid w:val="00E46BA6"/>
    <w:rsid w:val="00E47798"/>
    <w:rsid w:val="00E61297"/>
    <w:rsid w:val="00EA28C7"/>
    <w:rsid w:val="00EC06EA"/>
    <w:rsid w:val="00ED1218"/>
    <w:rsid w:val="00EE6657"/>
    <w:rsid w:val="00F00F25"/>
    <w:rsid w:val="00FA2DD9"/>
    <w:rsid w:val="00FD5134"/>
    <w:rsid w:val="00FE3F1E"/>
    <w:rsid w:val="00FF1E8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5601"/>
    <o:shapelayout v:ext="edit">
      <o:idmap v:ext="edit" data="1"/>
    </o:shapelayout>
  </w:shapeDefaults>
  <w:doNotEmbedSmartTags/>
  <w:decimalSymbol w:val=","/>
  <w:listSeparator w:val=";"/>
  <w14:docId w14:val="41292DF9"/>
  <w15:chartTrackingRefBased/>
  <w15:docId w15:val="{1778B53C-857E-4E65-AF33-5D771B6B5E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unhideWhenUsed/>
    <w:rsid w:val="00CD185D"/>
  </w:style>
  <w:style w:type="character" w:customStyle="1" w:styleId="CommentaireCar">
    <w:name w:val="Commentaire Car"/>
    <w:link w:val="Commentaire"/>
    <w:uiPriority w:val="99"/>
    <w:rsid w:val="00CD185D"/>
    <w:rPr>
      <w:rFonts w:ascii="Univers" w:hAnsi="Univers" w:cs="Univers"/>
      <w:lang w:eastAsia="zh-CN"/>
    </w:rPr>
  </w:style>
  <w:style w:type="paragraph" w:customStyle="1" w:styleId="CarCarCarCarCarCar">
    <w:name w:val="Car Car Car Car Car Car"/>
    <w:basedOn w:val="Normal"/>
    <w:semiHidden/>
    <w:rsid w:val="009714F7"/>
    <w:pPr>
      <w:suppressAutoHyphens w:val="0"/>
      <w:spacing w:after="160" w:line="240" w:lineRule="exact"/>
    </w:pPr>
    <w:rPr>
      <w:rFonts w:ascii="Verdana" w:hAnsi="Verdana" w:cs="Times New Roman"/>
      <w:lang w:val="en-US" w:eastAsia="en-US"/>
    </w:rPr>
  </w:style>
  <w:style w:type="paragraph" w:customStyle="1" w:styleId="Default">
    <w:name w:val="Default"/>
    <w:rsid w:val="00845C1E"/>
    <w:pPr>
      <w:autoSpaceDE w:val="0"/>
      <w:autoSpaceDN w:val="0"/>
      <w:adjustRightInd w:val="0"/>
    </w:pPr>
    <w:rPr>
      <w:rFonts w:ascii="Arial" w:hAnsi="Arial" w:cs="Arial"/>
      <w:color w:val="000000"/>
      <w:sz w:val="24"/>
      <w:szCs w:val="24"/>
    </w:rPr>
  </w:style>
  <w:style w:type="paragraph" w:styleId="Rvision">
    <w:name w:val="Revision"/>
    <w:hidden/>
    <w:uiPriority w:val="99"/>
    <w:semiHidden/>
    <w:rsid w:val="008A653C"/>
    <w:rPr>
      <w:rFonts w:ascii="Univers" w:hAnsi="Univers" w:cs="Univers"/>
      <w:lang w:eastAsia="zh-CN"/>
    </w:rPr>
  </w:style>
  <w:style w:type="paragraph" w:styleId="Paragraphedeliste">
    <w:name w:val="List Paragraph"/>
    <w:aliases w:val="lp1,List Paragraph,exigence 4,Liste à puce,Pied de page-Stordata,Listes,Pied de page-Stordata1,Liste à puce1,Pied de page-Stordata2,Liste à puce2,Pied de page-Stordata3,Liste à puce3,Pied de page-Stordata4,Liste à puce4"/>
    <w:basedOn w:val="Normal"/>
    <w:link w:val="ParagraphedelisteCar"/>
    <w:uiPriority w:val="34"/>
    <w:qFormat/>
    <w:rsid w:val="00BA047F"/>
    <w:pPr>
      <w:suppressAutoHyphens w:val="0"/>
      <w:spacing w:after="200" w:line="276" w:lineRule="auto"/>
      <w:ind w:left="720"/>
      <w:contextualSpacing/>
    </w:pPr>
    <w:rPr>
      <w:rFonts w:ascii="Calibri" w:eastAsia="Calibri" w:hAnsi="Calibri" w:cs="Times New Roman"/>
      <w:sz w:val="22"/>
      <w:szCs w:val="22"/>
      <w:lang w:eastAsia="en-US"/>
    </w:rPr>
  </w:style>
  <w:style w:type="character" w:customStyle="1" w:styleId="ParagraphedelisteCar">
    <w:name w:val="Paragraphe de liste Car"/>
    <w:aliases w:val="lp1 Car,List Paragraph Car,exigence 4 Car,Liste à puce Car,Pied de page-Stordata Car,Listes Car,Pied de page-Stordata1 Car,Liste à puce1 Car,Pied de page-Stordata2 Car,Liste à puce2 Car,Pied de page-Stordata3 Car"/>
    <w:link w:val="Paragraphedeliste"/>
    <w:uiPriority w:val="34"/>
    <w:locked/>
    <w:rsid w:val="00BA047F"/>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TaxCatchAll xmlns="49e5a3dc-ef00-451b-ab24-31d84fa0ca88" xsi:nil="true"/>
    <Thematique xmlns="55cfba0b-6cb1-4aaa-a117-2f60f3753410" xsi:nil="true"/>
    <Choix xmlns="55cfba0b-6cb1-4aaa-a117-2f60f3753410" xsi:nil="true"/>
    <Th_x00e9_matique xmlns="55cfba0b-6cb1-4aaa-a117-2f60f3753410" xsi:nil="true"/>
    <lcf76f155ced4ddcb4097134ff3c332f xmlns="55cfba0b-6cb1-4aaa-a117-2f60f3753410">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9E5569807A5021458ACFA7E4BA02F69D" ma:contentTypeVersion="20" ma:contentTypeDescription="Crée un document." ma:contentTypeScope="" ma:versionID="035b859abb39ff3c9c013f8ef871b206">
  <xsd:schema xmlns:xsd="http://www.w3.org/2001/XMLSchema" xmlns:xs="http://www.w3.org/2001/XMLSchema" xmlns:p="http://schemas.microsoft.com/office/2006/metadata/properties" xmlns:ns2="49e5a3dc-ef00-451b-ab24-31d84fa0ca88" xmlns:ns3="55cfba0b-6cb1-4aaa-a117-2f60f3753410" targetNamespace="http://schemas.microsoft.com/office/2006/metadata/properties" ma:root="true" ma:fieldsID="503d71188e5f996f2478aeebf2cac918" ns2:_="" ns3:_="">
    <xsd:import namespace="49e5a3dc-ef00-451b-ab24-31d84fa0ca88"/>
    <xsd:import namespace="55cfba0b-6cb1-4aaa-a117-2f60f3753410"/>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Location" minOccurs="0"/>
                <xsd:element ref="ns3:MediaServiceGenerationTime" minOccurs="0"/>
                <xsd:element ref="ns3:MediaServiceEventHashCode" minOccurs="0"/>
                <xsd:element ref="ns3:MediaLengthInSeconds" minOccurs="0"/>
                <xsd:element ref="ns3:lcf76f155ced4ddcb4097134ff3c332f" minOccurs="0"/>
                <xsd:element ref="ns2:TaxCatchAll" minOccurs="0"/>
                <xsd:element ref="ns3:MediaServiceOCR" minOccurs="0"/>
                <xsd:element ref="ns3:Th_x00e9_matique" minOccurs="0"/>
                <xsd:element ref="ns3:Thematique" minOccurs="0"/>
                <xsd:element ref="ns3:Choix"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9e5a3dc-ef00-451b-ab24-31d84fa0ca88"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element name="TaxCatchAll" ma:index="19" nillable="true" ma:displayName="Taxonomy Catch All Column" ma:hidden="true" ma:list="{bda5535a-49e3-45b3-b8cf-359714170279}" ma:internalName="TaxCatchAll" ma:showField="CatchAllData" ma:web="49e5a3dc-ef00-451b-ab24-31d84fa0ca8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5cfba0b-6cb1-4aaa-a117-2f60f3753410"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Location" ma:index="13" nillable="true" ma:displayName="Location" ma:indexed="true"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Balises d’images" ma:readOnly="false" ma:fieldId="{5cf76f15-5ced-4ddc-b409-7134ff3c332f}" ma:taxonomyMulti="true" ma:sspId="52830fdd-33f4-4d29-8bd7-dee7a3b3cef6"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Th_x00e9_matique" ma:index="21" nillable="true" ma:displayName="Thématique" ma:format="Dropdown" ma:internalName="Th_x00e9_matique">
      <xsd:simpleType>
        <xsd:restriction base="dms:Text">
          <xsd:maxLength value="255"/>
        </xsd:restriction>
      </xsd:simpleType>
    </xsd:element>
    <xsd:element name="Thematique" ma:index="22" nillable="true" ma:displayName="Thematique" ma:format="Dropdown" ma:internalName="Thematique">
      <xsd:simpleType>
        <xsd:restriction base="dms:Text">
          <xsd:maxLength value="255"/>
        </xsd:restriction>
      </xsd:simpleType>
    </xsd:element>
    <xsd:element name="Choix" ma:index="23" nillable="true" ma:displayName="Choix" ma:format="Dropdown" ma:internalName="Choix">
      <xsd:simpleType>
        <xsd:restriction base="dms:Choice">
          <xsd:enumeration value="Choix 1"/>
          <xsd:enumeration value="Choix 2"/>
          <xsd:enumeration value="Choix 3"/>
        </xsd:restriction>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FC964EF-47E8-49C8-B6CF-20867240D558}">
  <ds:schemaRefs>
    <ds:schemaRef ds:uri="http://schemas.openxmlformats.org/officeDocument/2006/bibliography"/>
  </ds:schemaRefs>
</ds:datastoreItem>
</file>

<file path=customXml/itemProps2.xml><?xml version="1.0" encoding="utf-8"?>
<ds:datastoreItem xmlns:ds="http://schemas.openxmlformats.org/officeDocument/2006/customXml" ds:itemID="{07366B5D-80EF-4C28-B9F0-3144D6124411}">
  <ds:schemaRefs>
    <ds:schemaRef ds:uri="http://schemas.microsoft.com/office/2006/metadata/properties"/>
    <ds:schemaRef ds:uri="http://schemas.microsoft.com/office/infopath/2007/PartnerControls"/>
    <ds:schemaRef ds:uri="49e5a3dc-ef00-451b-ab24-31d84fa0ca88"/>
    <ds:schemaRef ds:uri="55cfba0b-6cb1-4aaa-a117-2f60f3753410"/>
  </ds:schemaRefs>
</ds:datastoreItem>
</file>

<file path=customXml/itemProps3.xml><?xml version="1.0" encoding="utf-8"?>
<ds:datastoreItem xmlns:ds="http://schemas.openxmlformats.org/officeDocument/2006/customXml" ds:itemID="{27A498C2-39C7-44DC-B85D-4EBDF54EF4B0}">
  <ds:schemaRefs>
    <ds:schemaRef ds:uri="http://schemas.microsoft.com/sharepoint/v3/contenttype/forms"/>
  </ds:schemaRefs>
</ds:datastoreItem>
</file>

<file path=customXml/itemProps4.xml><?xml version="1.0" encoding="utf-8"?>
<ds:datastoreItem xmlns:ds="http://schemas.openxmlformats.org/officeDocument/2006/customXml" ds:itemID="{37690331-B1DF-4EC9-93ED-938BBF0C92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9e5a3dc-ef00-451b-ab24-31d84fa0ca88"/>
    <ds:schemaRef ds:uri="55cfba0b-6cb1-4aaa-a117-2f60f375341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DC1TYP_F</Template>
  <TotalTime>230</TotalTime>
  <Pages>5</Pages>
  <Words>1425</Words>
  <Characters>7843</Characters>
  <Application>Microsoft Office Word</Application>
  <DocSecurity>0</DocSecurity>
  <Lines>65</Lines>
  <Paragraphs>18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9250</CharactersWithSpaces>
  <SharedDoc>false</SharedDoc>
  <HLinks>
    <vt:vector size="18" baseType="variant">
      <vt:variant>
        <vt:i4>7798870</vt:i4>
      </vt:variant>
      <vt:variant>
        <vt:i4>82</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327735</vt:i4>
      </vt:variant>
      <vt:variant>
        <vt:i4>59</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2555984</vt:i4>
      </vt:variant>
      <vt:variant>
        <vt:i4>42</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CHARTOU Nadège</dc:creator>
  <cp:keywords/>
  <cp:lastModifiedBy>Pascal ROBICHON</cp:lastModifiedBy>
  <cp:revision>25</cp:revision>
  <cp:lastPrinted>2017-09-25T17:09:00Z</cp:lastPrinted>
  <dcterms:created xsi:type="dcterms:W3CDTF">2025-04-29T12:32:00Z</dcterms:created>
  <dcterms:modified xsi:type="dcterms:W3CDTF">2026-02-23T06:32:00Z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0x0101009E5569807A5021458ACFA7E4BA02F69D</vt:lpwstr>
  </property>
</Properties>
</file>